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28" w:rsidRPr="00D74028" w:rsidRDefault="00D74028">
      <w:pPr>
        <w:spacing w:line="360" w:lineRule="exact"/>
        <w:ind w:left="4146" w:right="444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D74028">
        <w:rPr>
          <w:rFonts w:asciiTheme="minorHAnsi" w:hAnsiTheme="minorHAnsi"/>
          <w:sz w:val="28"/>
          <w:szCs w:val="28"/>
        </w:rPr>
        <w:t>FORMACIÓN BIBLICA</w:t>
      </w:r>
    </w:p>
    <w:p w:rsidR="00F57CD4" w:rsidRDefault="009E16B7">
      <w:pPr>
        <w:spacing w:line="360" w:lineRule="exact"/>
        <w:ind w:left="4146" w:right="4440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oper Black" w:eastAsia="Comic Sans MS" w:hAnsi="Cooper Black" w:cs="Comic Sans MS"/>
          <w:b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O.</w:t>
      </w:r>
      <w:r w:rsidR="00162664">
        <w:rPr>
          <w:rFonts w:ascii="Comic Sans MS" w:eastAsia="Comic Sans MS" w:hAnsi="Comic Sans MS" w:cs="Comic Sans MS"/>
          <w:b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1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60" w:lineRule="exact"/>
        <w:ind w:left="2173" w:right="2348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b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BIB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I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,</w:t>
      </w:r>
      <w:r>
        <w:rPr>
          <w:rFonts w:ascii="Comic Sans MS" w:eastAsia="Comic Sans MS" w:hAnsi="Comic Sans MS" w:cs="Comic Sans MS"/>
          <w:b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U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 xml:space="preserve">N 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IBRO IN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T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ERE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S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T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E</w:t>
      </w:r>
    </w:p>
    <w:p w:rsidR="00F57CD4" w:rsidRDefault="00F57CD4">
      <w:pPr>
        <w:spacing w:before="2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before="4"/>
        <w:ind w:left="1122" w:right="8139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O</w:t>
      </w:r>
      <w:r>
        <w:rPr>
          <w:rFonts w:ascii="Comic Sans MS" w:eastAsia="Comic Sans MS" w:hAnsi="Comic Sans MS" w:cs="Comic Sans MS"/>
          <w:b/>
          <w:spacing w:val="-1"/>
          <w:sz w:val="18"/>
          <w:szCs w:val="18"/>
        </w:rPr>
        <w:t>bj</w:t>
      </w:r>
      <w:r>
        <w:rPr>
          <w:rFonts w:ascii="Comic Sans MS" w:eastAsia="Comic Sans MS" w:hAnsi="Comic Sans MS" w:cs="Comic Sans MS"/>
          <w:b/>
          <w:sz w:val="18"/>
          <w:szCs w:val="18"/>
        </w:rPr>
        <w:t>e</w:t>
      </w:r>
      <w:r>
        <w:rPr>
          <w:rFonts w:ascii="Comic Sans MS" w:eastAsia="Comic Sans MS" w:hAnsi="Comic Sans MS" w:cs="Comic Sans MS"/>
          <w:b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b/>
          <w:sz w:val="18"/>
          <w:szCs w:val="18"/>
        </w:rPr>
        <w:t>i</w:t>
      </w:r>
      <w:r>
        <w:rPr>
          <w:rFonts w:ascii="Comic Sans MS" w:eastAsia="Comic Sans MS" w:hAnsi="Comic Sans MS" w:cs="Comic Sans MS"/>
          <w:b/>
          <w:spacing w:val="-1"/>
          <w:sz w:val="18"/>
          <w:szCs w:val="18"/>
        </w:rPr>
        <w:t>v</w:t>
      </w:r>
      <w:r>
        <w:rPr>
          <w:rFonts w:ascii="Comic Sans MS" w:eastAsia="Comic Sans MS" w:hAnsi="Comic Sans MS" w:cs="Comic Sans MS"/>
          <w:b/>
          <w:sz w:val="18"/>
          <w:szCs w:val="18"/>
        </w:rPr>
        <w:t>o</w:t>
      </w:r>
    </w:p>
    <w:p w:rsidR="00F57CD4" w:rsidRDefault="00162664">
      <w:pPr>
        <w:spacing w:line="240" w:lineRule="exact"/>
        <w:ind w:left="1122" w:right="1085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>Pr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ona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u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no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3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ono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</w:t>
      </w:r>
      <w:r>
        <w:rPr>
          <w:rFonts w:ascii="Comic Sans MS" w:eastAsia="Comic Sans MS" w:hAnsi="Comic Sans MS" w:cs="Comic Sans MS"/>
          <w:sz w:val="18"/>
          <w:szCs w:val="18"/>
        </w:rPr>
        <w:t>ie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nto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3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á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3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re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l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bl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,</w:t>
      </w:r>
      <w:r>
        <w:rPr>
          <w:rFonts w:ascii="Comic Sans MS" w:eastAsia="Comic Sans MS" w:hAnsi="Comic Sans MS" w:cs="Comic Sans MS"/>
          <w:spacing w:val="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3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der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de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nt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en</w:t>
      </w:r>
    </w:p>
    <w:p w:rsidR="00F57CD4" w:rsidRDefault="00162664">
      <w:pPr>
        <w:spacing w:line="240" w:lineRule="exact"/>
        <w:ind w:left="1122" w:right="1074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ll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10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y</w:t>
      </w:r>
      <w:r>
        <w:rPr>
          <w:rFonts w:ascii="Comic Sans MS" w:eastAsia="Comic Sans MS" w:hAnsi="Comic Sans MS" w:cs="Comic Sans MS"/>
          <w:spacing w:val="1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der</w:t>
      </w:r>
      <w:r>
        <w:rPr>
          <w:rFonts w:ascii="Comic Sans MS" w:eastAsia="Comic Sans MS" w:hAnsi="Comic Sans MS" w:cs="Comic Sans MS"/>
          <w:spacing w:val="1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</w:t>
      </w:r>
      <w:r>
        <w:rPr>
          <w:rFonts w:ascii="Comic Sans MS" w:eastAsia="Comic Sans MS" w:hAnsi="Comic Sans MS" w:cs="Comic Sans MS"/>
          <w:sz w:val="18"/>
          <w:szCs w:val="18"/>
        </w:rPr>
        <w:t>í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mam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nt</w:t>
      </w:r>
      <w:r>
        <w:rPr>
          <w:rFonts w:ascii="Comic Sans MS" w:eastAsia="Comic Sans MS" w:hAnsi="Comic Sans MS" w:cs="Comic Sans MS"/>
          <w:sz w:val="18"/>
          <w:szCs w:val="18"/>
        </w:rPr>
        <w:t xml:space="preserve">e </w:t>
      </w:r>
      <w:r>
        <w:rPr>
          <w:rFonts w:ascii="Comic Sans MS" w:eastAsia="Comic Sans MS" w:hAnsi="Comic Sans MS" w:cs="Comic Sans MS"/>
          <w:spacing w:val="17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8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que</w:t>
      </w:r>
      <w:r>
        <w:rPr>
          <w:rFonts w:ascii="Comic Sans MS" w:eastAsia="Comic Sans MS" w:hAnsi="Comic Sans MS" w:cs="Comic Sans MS"/>
          <w:spacing w:val="9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hom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res</w:t>
      </w:r>
      <w:r>
        <w:rPr>
          <w:rFonts w:ascii="Comic Sans MS" w:eastAsia="Comic Sans MS" w:hAnsi="Comic Sans MS" w:cs="Comic Sans MS"/>
          <w:spacing w:val="10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de</w:t>
      </w:r>
      <w:r>
        <w:rPr>
          <w:rFonts w:ascii="Comic Sans MS" w:eastAsia="Comic Sans MS" w:hAnsi="Comic Sans MS" w:cs="Comic Sans MS"/>
          <w:spacing w:val="9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ot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10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ép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,</w:t>
      </w:r>
      <w:r>
        <w:rPr>
          <w:rFonts w:ascii="Comic Sans MS" w:eastAsia="Comic Sans MS" w:hAnsi="Comic Sans MS" w:cs="Comic Sans MS"/>
          <w:spacing w:val="9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pir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d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10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9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,</w:t>
      </w:r>
      <w:r>
        <w:rPr>
          <w:rFonts w:ascii="Comic Sans MS" w:eastAsia="Comic Sans MS" w:hAnsi="Comic Sans MS" w:cs="Comic Sans MS"/>
          <w:spacing w:val="9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ier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 xml:space="preserve">n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om</w:t>
      </w:r>
      <w:r>
        <w:rPr>
          <w:rFonts w:ascii="Comic Sans MS" w:eastAsia="Comic Sans MS" w:hAnsi="Comic Sans MS" w:cs="Comic Sans MS"/>
          <w:sz w:val="18"/>
          <w:szCs w:val="18"/>
        </w:rPr>
        <w:t>u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.</w:t>
      </w:r>
    </w:p>
    <w:p w:rsidR="00F57CD4" w:rsidRDefault="00FC7517">
      <w:pPr>
        <w:spacing w:before="3"/>
        <w:ind w:left="1122" w:right="7953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lang w:val="en-US"/>
        </w:rPr>
        <w:pict>
          <v:group id="_x0000_s1230" style="position:absolute;left:0;text-align:left;margin-left:106.55pt;margin-top:-54pt;width:404.65pt;height:127.8pt;z-index:-251674624;mso-position-horizontal-relative:page" coordorigin="2131,-1080" coordsize="8093,2556">
            <v:shape id="_x0000_s1231" style="position:absolute;left:2131;top:-1080;width:8093;height:2556" coordorigin="2131,-1080" coordsize="8093,2556" path="m2131,1476r8093,l10224,-1080r-8093,l2131,1476xe" filled="f" strokeweight=".72pt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b/>
          <w:sz w:val="18"/>
          <w:szCs w:val="18"/>
        </w:rPr>
        <w:t>E</w:t>
      </w:r>
      <w:r w:rsidR="00162664">
        <w:rPr>
          <w:rFonts w:ascii="Comic Sans MS" w:eastAsia="Comic Sans MS" w:hAnsi="Comic Sans MS" w:cs="Comic Sans MS"/>
          <w:b/>
          <w:spacing w:val="1"/>
          <w:sz w:val="18"/>
          <w:szCs w:val="18"/>
        </w:rPr>
        <w:t>s</w:t>
      </w:r>
      <w:r w:rsidR="00162664">
        <w:rPr>
          <w:rFonts w:ascii="Comic Sans MS" w:eastAsia="Comic Sans MS" w:hAnsi="Comic Sans MS" w:cs="Comic Sans MS"/>
          <w:b/>
          <w:spacing w:val="-1"/>
          <w:sz w:val="18"/>
          <w:szCs w:val="18"/>
        </w:rPr>
        <w:t>t</w:t>
      </w:r>
      <w:r w:rsidR="00162664">
        <w:rPr>
          <w:rFonts w:ascii="Comic Sans MS" w:eastAsia="Comic Sans MS" w:hAnsi="Comic Sans MS" w:cs="Comic Sans MS"/>
          <w:b/>
          <w:sz w:val="18"/>
          <w:szCs w:val="18"/>
        </w:rPr>
        <w:t>ru</w:t>
      </w:r>
      <w:r w:rsidR="00162664">
        <w:rPr>
          <w:rFonts w:ascii="Comic Sans MS" w:eastAsia="Comic Sans MS" w:hAnsi="Comic Sans MS" w:cs="Comic Sans MS"/>
          <w:b/>
          <w:spacing w:val="1"/>
          <w:sz w:val="18"/>
          <w:szCs w:val="18"/>
        </w:rPr>
        <w:t>c</w:t>
      </w:r>
      <w:r w:rsidR="00162664">
        <w:rPr>
          <w:rFonts w:ascii="Comic Sans MS" w:eastAsia="Comic Sans MS" w:hAnsi="Comic Sans MS" w:cs="Comic Sans MS"/>
          <w:b/>
          <w:spacing w:val="-1"/>
          <w:sz w:val="18"/>
          <w:szCs w:val="18"/>
        </w:rPr>
        <w:t>t</w:t>
      </w:r>
      <w:r w:rsidR="00162664">
        <w:rPr>
          <w:rFonts w:ascii="Comic Sans MS" w:eastAsia="Comic Sans MS" w:hAnsi="Comic Sans MS" w:cs="Comic Sans MS"/>
          <w:b/>
          <w:sz w:val="18"/>
          <w:szCs w:val="18"/>
        </w:rPr>
        <w:t>ura</w:t>
      </w:r>
    </w:p>
    <w:p w:rsidR="00F57CD4" w:rsidRDefault="00162664">
      <w:pPr>
        <w:spacing w:line="240" w:lineRule="exact"/>
        <w:ind w:left="1122" w:right="1446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pacing w:val="1"/>
          <w:sz w:val="18"/>
          <w:szCs w:val="18"/>
        </w:rPr>
        <w:t>V</w:t>
      </w:r>
      <w:r>
        <w:rPr>
          <w:rFonts w:ascii="Comic Sans MS" w:eastAsia="Comic Sans MS" w:hAnsi="Comic Sans MS" w:cs="Comic Sans MS"/>
          <w:sz w:val="18"/>
          <w:szCs w:val="18"/>
        </w:rPr>
        <w:t>ere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mo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óm</w:t>
      </w:r>
      <w:r>
        <w:rPr>
          <w:rFonts w:ascii="Comic Sans MS" w:eastAsia="Comic Sans MS" w:hAnsi="Comic Sans MS" w:cs="Comic Sans MS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bl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, en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qué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idi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oma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r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ó</w:t>
      </w:r>
      <w:r>
        <w:rPr>
          <w:rFonts w:ascii="Comic Sans MS" w:eastAsia="Comic Sans MS" w:hAnsi="Comic Sans MS" w:cs="Comic Sans MS"/>
          <w:sz w:val="18"/>
          <w:szCs w:val="18"/>
        </w:rPr>
        <w:t>, quié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es fuer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 xml:space="preserve">us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u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to</w:t>
      </w:r>
      <w:r>
        <w:rPr>
          <w:rFonts w:ascii="Comic Sans MS" w:eastAsia="Comic Sans MS" w:hAnsi="Comic Sans MS" w:cs="Comic Sans MS"/>
          <w:sz w:val="18"/>
          <w:szCs w:val="18"/>
        </w:rPr>
        <w:t>res y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qué</w:t>
      </w:r>
    </w:p>
    <w:p w:rsidR="00F57CD4" w:rsidRDefault="00162664">
      <w:pPr>
        <w:spacing w:before="1"/>
        <w:ind w:left="1122" w:right="1336"/>
        <w:jc w:val="both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>gé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er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om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on</w:t>
      </w:r>
      <w:r>
        <w:rPr>
          <w:rFonts w:ascii="Comic Sans MS" w:eastAsia="Comic Sans MS" w:hAnsi="Comic Sans MS" w:cs="Comic Sans MS"/>
          <w:sz w:val="18"/>
          <w:szCs w:val="18"/>
        </w:rPr>
        <w:t>en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gu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onj</w:t>
      </w:r>
      <w:r>
        <w:rPr>
          <w:rFonts w:ascii="Comic Sans MS" w:eastAsia="Comic Sans MS" w:hAnsi="Comic Sans MS" w:cs="Comic Sans MS"/>
          <w:sz w:val="18"/>
          <w:szCs w:val="18"/>
        </w:rPr>
        <w:t>u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nt</w:t>
      </w:r>
      <w:r>
        <w:rPr>
          <w:rFonts w:ascii="Comic Sans MS" w:eastAsia="Comic Sans MS" w:hAnsi="Comic Sans MS" w:cs="Comic Sans MS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b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.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v</w:t>
      </w:r>
      <w:r>
        <w:rPr>
          <w:rFonts w:ascii="Comic Sans MS" w:eastAsia="Comic Sans MS" w:hAnsi="Comic Sans MS" w:cs="Comic Sans MS"/>
          <w:sz w:val="18"/>
          <w:szCs w:val="18"/>
        </w:rPr>
        <w:t>id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 xml:space="preserve">des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rá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mo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ha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pre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z w:val="18"/>
          <w:szCs w:val="18"/>
        </w:rPr>
        <w:t>did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.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 xml:space="preserve">Es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</w:t>
      </w:r>
      <w:r>
        <w:rPr>
          <w:rFonts w:ascii="Comic Sans MS" w:eastAsia="Comic Sans MS" w:hAnsi="Comic Sans MS" w:cs="Comic Sans MS"/>
          <w:sz w:val="18"/>
          <w:szCs w:val="18"/>
        </w:rPr>
        <w:t>uy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</w:t>
      </w:r>
      <w:r>
        <w:rPr>
          <w:rFonts w:ascii="Comic Sans MS" w:eastAsia="Comic Sans MS" w:hAnsi="Comic Sans MS" w:cs="Comic Sans MS"/>
          <w:sz w:val="18"/>
          <w:szCs w:val="18"/>
        </w:rPr>
        <w:t>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r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tant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que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</w:t>
      </w:r>
      <w:r>
        <w:rPr>
          <w:rFonts w:ascii="Comic Sans MS" w:eastAsia="Comic Sans MS" w:hAnsi="Comic Sans MS" w:cs="Comic Sans MS"/>
          <w:sz w:val="18"/>
          <w:szCs w:val="18"/>
        </w:rPr>
        <w:t>i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ó</w:t>
      </w:r>
      <w:r>
        <w:rPr>
          <w:rFonts w:ascii="Comic Sans MS" w:eastAsia="Comic Sans MS" w:hAnsi="Comic Sans MS" w:cs="Comic Sans MS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z w:val="18"/>
          <w:szCs w:val="18"/>
        </w:rPr>
        <w:t>o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 xml:space="preserve">que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n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ñ</w:t>
      </w:r>
      <w:r>
        <w:rPr>
          <w:rFonts w:ascii="Comic Sans MS" w:eastAsia="Comic Sans MS" w:hAnsi="Comic Sans MS" w:cs="Comic Sans MS"/>
          <w:sz w:val="18"/>
          <w:szCs w:val="18"/>
        </w:rPr>
        <w:t>a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ta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ll</w:t>
      </w:r>
      <w:r>
        <w:rPr>
          <w:rFonts w:ascii="Comic Sans MS" w:eastAsia="Comic Sans MS" w:hAnsi="Comic Sans MS" w:cs="Comic Sans MS"/>
          <w:sz w:val="18"/>
          <w:szCs w:val="18"/>
        </w:rPr>
        <w:t xml:space="preserve">er, pues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</w:t>
      </w:r>
      <w:r>
        <w:rPr>
          <w:rFonts w:ascii="Comic Sans MS" w:eastAsia="Comic Sans MS" w:hAnsi="Comic Sans MS" w:cs="Comic Sans MS"/>
          <w:sz w:val="18"/>
          <w:szCs w:val="18"/>
        </w:rPr>
        <w:t>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d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rá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cl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av</w:t>
      </w:r>
      <w:r>
        <w:rPr>
          <w:rFonts w:ascii="Comic Sans MS" w:eastAsia="Comic Sans MS" w:hAnsi="Comic Sans MS" w:cs="Comic Sans MS"/>
          <w:sz w:val="18"/>
          <w:szCs w:val="18"/>
        </w:rPr>
        <w:t>es p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a</w:t>
      </w:r>
      <w:r>
        <w:rPr>
          <w:rFonts w:ascii="Comic Sans MS" w:eastAsia="Comic Sans MS" w:hAnsi="Comic Sans MS" w:cs="Comic Sans MS"/>
          <w:sz w:val="18"/>
          <w:szCs w:val="18"/>
        </w:rPr>
        <w:t>ra</w:t>
      </w:r>
      <w:r>
        <w:rPr>
          <w:rFonts w:ascii="Comic Sans MS" w:eastAsia="Comic Sans MS" w:hAnsi="Comic Sans MS" w:cs="Comic Sans MS"/>
          <w:spacing w:val="-2"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to</w:t>
      </w:r>
      <w:r>
        <w:rPr>
          <w:rFonts w:ascii="Comic Sans MS" w:eastAsia="Comic Sans MS" w:hAnsi="Comic Sans MS" w:cs="Comic Sans MS"/>
          <w:sz w:val="18"/>
          <w:szCs w:val="18"/>
        </w:rPr>
        <w:t>d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l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o</w:t>
      </w:r>
      <w:r>
        <w:rPr>
          <w:rFonts w:ascii="Comic Sans MS" w:eastAsia="Comic Sans MS" w:hAnsi="Comic Sans MS" w:cs="Comic Sans MS"/>
          <w:sz w:val="18"/>
          <w:szCs w:val="18"/>
        </w:rPr>
        <w:t>s de</w:t>
      </w:r>
      <w:r>
        <w:rPr>
          <w:rFonts w:ascii="Comic Sans MS" w:eastAsia="Comic Sans MS" w:hAnsi="Comic Sans MS" w:cs="Comic Sans MS"/>
          <w:spacing w:val="-1"/>
          <w:sz w:val="18"/>
          <w:szCs w:val="18"/>
        </w:rPr>
        <w:t>má</w:t>
      </w:r>
      <w:r>
        <w:rPr>
          <w:rFonts w:ascii="Comic Sans MS" w:eastAsia="Comic Sans MS" w:hAnsi="Comic Sans MS" w:cs="Comic Sans MS"/>
          <w:spacing w:val="1"/>
          <w:sz w:val="18"/>
          <w:szCs w:val="18"/>
        </w:rPr>
        <w:t>s</w:t>
      </w:r>
      <w:r>
        <w:rPr>
          <w:rFonts w:ascii="Comic Sans MS" w:eastAsia="Comic Sans MS" w:hAnsi="Comic Sans MS" w:cs="Comic Sans MS"/>
          <w:sz w:val="18"/>
          <w:szCs w:val="18"/>
        </w:rPr>
        <w:t>.</w:t>
      </w:r>
    </w:p>
    <w:p w:rsidR="00F57CD4" w:rsidRDefault="00F57CD4">
      <w:pPr>
        <w:spacing w:before="4" w:line="160" w:lineRule="exact"/>
        <w:rPr>
          <w:sz w:val="17"/>
          <w:szCs w:val="17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  <w:sectPr w:rsidR="00F57CD4">
          <w:footerReference w:type="default" r:id="rId9"/>
          <w:pgSz w:w="11920" w:h="16840"/>
          <w:pgMar w:top="1560" w:right="720" w:bottom="280" w:left="1160" w:header="0" w:footer="575" w:gutter="0"/>
          <w:pgNumType w:start="1"/>
          <w:cols w:space="720"/>
        </w:sectPr>
      </w:pPr>
    </w:p>
    <w:p w:rsidR="00F57CD4" w:rsidRDefault="00162664">
      <w:pPr>
        <w:spacing w:line="360" w:lineRule="exact"/>
        <w:ind w:left="117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539"/>
          <w:position w:val="1"/>
          <w:sz w:val="28"/>
          <w:szCs w:val="28"/>
        </w:rPr>
        <w:lastRenderedPageBreak/>
        <w:t xml:space="preserve"> </w:t>
      </w:r>
      <w:r>
        <w:rPr>
          <w:position w:val="1"/>
          <w:sz w:val="28"/>
          <w:szCs w:val="28"/>
        </w:rPr>
        <w:t xml:space="preserve">    </w:t>
      </w:r>
      <w:r>
        <w:rPr>
          <w:spacing w:val="-19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CO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C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PTO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S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436" w:right="4563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1</w:t>
      </w:r>
      <w:r>
        <w:rPr>
          <w:rFonts w:ascii="Comic Sans MS" w:eastAsia="Comic Sans MS" w:hAnsi="Comic Sans MS" w:cs="Comic Sans MS"/>
          <w:b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¿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Q</w:t>
      </w:r>
      <w:r>
        <w:rPr>
          <w:rFonts w:ascii="Comic Sans MS" w:eastAsia="Comic Sans MS" w:hAnsi="Comic Sans MS" w:cs="Comic Sans MS"/>
          <w:b/>
          <w:sz w:val="28"/>
          <w:szCs w:val="28"/>
        </w:rPr>
        <w:t xml:space="preserve">ué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sz w:val="28"/>
          <w:szCs w:val="28"/>
        </w:rPr>
        <w:t>s?</w:t>
      </w:r>
    </w:p>
    <w:p w:rsidR="00F57CD4" w:rsidRDefault="00F57CD4">
      <w:pPr>
        <w:spacing w:before="7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17" w:right="-52" w:firstLine="35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2"/>
          <w:sz w:val="24"/>
          <w:szCs w:val="24"/>
        </w:rPr>
        <w:t xml:space="preserve"> </w:t>
      </w:r>
      <w:r w:rsidR="00D74028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D74028">
        <w:rPr>
          <w:rFonts w:ascii="Comic Sans MS" w:eastAsia="Comic Sans MS" w:hAnsi="Comic Sans MS" w:cs="Comic Sans MS"/>
          <w:sz w:val="24"/>
          <w:szCs w:val="24"/>
        </w:rPr>
        <w:t>a narración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b/>
          <w:sz w:val="24"/>
          <w:szCs w:val="24"/>
        </w:rPr>
        <w:t>ue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b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Is</w:t>
      </w:r>
      <w:r>
        <w:rPr>
          <w:rFonts w:ascii="Comic Sans MS" w:eastAsia="Comic Sans MS" w:hAnsi="Comic Sans MS" w:cs="Comic Sans MS"/>
          <w:b/>
          <w:sz w:val="24"/>
          <w:szCs w:val="24"/>
        </w:rPr>
        <w:t>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b/>
          <w:sz w:val="24"/>
          <w:szCs w:val="24"/>
        </w:rPr>
        <w:t>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</w:rPr>
        <w:t>ria</w:t>
      </w:r>
      <w:r>
        <w:rPr>
          <w:rFonts w:ascii="Comic Sans MS" w:eastAsia="Comic Sans MS" w:hAnsi="Comic Sans MS" w:cs="Comic Sans MS"/>
          <w:b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de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 xml:space="preserve"> sa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va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b/>
          <w:sz w:val="24"/>
          <w:szCs w:val="24"/>
        </w:rPr>
        <w:t>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z w:val="24"/>
          <w:szCs w:val="24"/>
        </w:rPr>
        <w:t>.</w:t>
      </w:r>
      <w:r>
        <w:rPr>
          <w:rFonts w:ascii="Comic Sans MS" w:eastAsia="Comic Sans MS" w:hAnsi="Comic Sans MS" w:cs="Comic Sans MS"/>
          <w:b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La 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 w:rsidR="00D74028">
        <w:rPr>
          <w:rFonts w:ascii="Comic Sans MS" w:eastAsia="Comic Sans MS" w:hAnsi="Comic Sans MS" w:cs="Comic Sans MS"/>
          <w:sz w:val="24"/>
          <w:szCs w:val="24"/>
        </w:rPr>
        <w:t>es la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 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un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7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6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z w:val="25"/>
          <w:szCs w:val="25"/>
        </w:rPr>
        <w:t>ex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p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ie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nc</w:t>
      </w:r>
      <w:r>
        <w:rPr>
          <w:rFonts w:ascii="Comic Sans MS" w:eastAsia="Comic Sans MS" w:hAnsi="Comic Sans MS" w:cs="Comic Sans MS"/>
          <w:sz w:val="25"/>
          <w:szCs w:val="25"/>
        </w:rPr>
        <w:t>ia</w:t>
      </w:r>
      <w:r>
        <w:rPr>
          <w:rFonts w:ascii="Comic Sans MS" w:eastAsia="Comic Sans MS" w:hAnsi="Comic Sans MS" w:cs="Comic Sans MS"/>
          <w:spacing w:val="-13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igi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os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Is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4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 de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b/>
          <w:sz w:val="24"/>
          <w:szCs w:val="24"/>
        </w:rPr>
        <w:t>u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z w:val="24"/>
          <w:szCs w:val="24"/>
        </w:rPr>
        <w:t>to</w:t>
      </w:r>
      <w:r>
        <w:rPr>
          <w:rFonts w:ascii="Comic Sans MS" w:eastAsia="Comic Sans MS" w:hAnsi="Comic Sans MS" w:cs="Comic Sans MS"/>
          <w:b/>
          <w:spacing w:val="-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z w:val="24"/>
          <w:szCs w:val="24"/>
        </w:rPr>
        <w:t>iteí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,</w:t>
      </w:r>
      <w:r>
        <w:rPr>
          <w:rFonts w:ascii="Comic Sans MS" w:eastAsia="Comic Sans MS" w:hAnsi="Comic Sans MS" w:cs="Comic Sans MS"/>
          <w:b/>
          <w:spacing w:val="-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fie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un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re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eta</w:t>
      </w:r>
      <w:r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da</w:t>
      </w:r>
      <w:r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2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os-</w:t>
      </w:r>
      <w:r>
        <w:rPr>
          <w:rFonts w:ascii="Comic Sans MS" w:eastAsia="Comic Sans MS" w:hAnsi="Comic Sans MS" w:cs="Comic Sans MS"/>
          <w:sz w:val="24"/>
          <w:szCs w:val="24"/>
        </w:rPr>
        <w:t>Pue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egid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2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1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2</w:t>
      </w:r>
      <w:r>
        <w:rPr>
          <w:rFonts w:ascii="Comic Sans MS" w:eastAsia="Comic Sans MS" w:hAnsi="Comic Sans MS" w:cs="Comic Sans MS"/>
          <w:b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¿C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ó</w:t>
      </w:r>
      <w:r>
        <w:rPr>
          <w:rFonts w:ascii="Comic Sans MS" w:eastAsia="Comic Sans MS" w:hAnsi="Comic Sans MS" w:cs="Comic Sans MS"/>
          <w:b/>
          <w:sz w:val="28"/>
          <w:szCs w:val="28"/>
        </w:rPr>
        <w:t>mo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b/>
          <w:sz w:val="28"/>
          <w:szCs w:val="28"/>
        </w:rPr>
        <w:t>ac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sz w:val="28"/>
          <w:szCs w:val="28"/>
        </w:rPr>
        <w:t>?</w:t>
      </w:r>
    </w:p>
    <w:p w:rsidR="00F57CD4" w:rsidRDefault="00162664">
      <w:pPr>
        <w:spacing w:line="100" w:lineRule="exact"/>
        <w:rPr>
          <w:sz w:val="11"/>
          <w:szCs w:val="11"/>
        </w:rPr>
      </w:pPr>
      <w:r>
        <w:br w:type="column"/>
      </w:r>
    </w:p>
    <w:p w:rsidR="00F57CD4" w:rsidRDefault="00F57CD4">
      <w:pPr>
        <w:spacing w:line="200" w:lineRule="exact"/>
      </w:pPr>
    </w:p>
    <w:p w:rsidR="00F57CD4" w:rsidRDefault="00162664">
      <w:pPr>
        <w:ind w:right="217"/>
        <w:jc w:val="both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P</w:t>
      </w:r>
      <w:r>
        <w:rPr>
          <w:rFonts w:ascii="Comic Sans MS" w:eastAsia="Comic Sans MS" w:hAnsi="Comic Sans MS" w:cs="Comic Sans MS"/>
          <w:b/>
          <w:sz w:val="16"/>
          <w:szCs w:val="16"/>
        </w:rPr>
        <w:t>u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b/>
          <w:sz w:val="16"/>
          <w:szCs w:val="16"/>
        </w:rPr>
        <w:t>o</w:t>
      </w:r>
      <w:r>
        <w:rPr>
          <w:rFonts w:ascii="Comic Sans MS" w:eastAsia="Comic Sans MS" w:hAnsi="Comic Sans MS" w:cs="Comic Sans MS"/>
          <w:b/>
          <w:spacing w:val="1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b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Is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rael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-7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Pu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ju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í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ma</w:t>
      </w:r>
      <w:r>
        <w:rPr>
          <w:rFonts w:ascii="Comic Sans MS" w:eastAsia="Comic Sans MS" w:hAnsi="Comic Sans MS" w:cs="Comic Sans MS"/>
          <w:spacing w:val="4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47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4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4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J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aco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,</w:t>
      </w:r>
      <w:r>
        <w:rPr>
          <w:rFonts w:ascii="Comic Sans MS" w:eastAsia="Comic Sans MS" w:hAnsi="Comic Sans MS" w:cs="Comic Sans MS"/>
          <w:spacing w:val="4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l que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lla</w:t>
      </w:r>
      <w:r>
        <w:rPr>
          <w:rFonts w:ascii="Comic Sans MS" w:eastAsia="Comic Sans MS" w:hAnsi="Comic Sans MS" w:cs="Comic Sans MS"/>
          <w:sz w:val="16"/>
          <w:szCs w:val="16"/>
        </w:rPr>
        <w:t xml:space="preserve">mó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Is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FC7517">
      <w:pPr>
        <w:ind w:right="217"/>
        <w:jc w:val="both"/>
        <w:rPr>
          <w:rFonts w:ascii="Comic Sans MS" w:eastAsia="Comic Sans MS" w:hAnsi="Comic Sans MS" w:cs="Comic Sans MS"/>
          <w:sz w:val="16"/>
          <w:szCs w:val="16"/>
        </w:rPr>
      </w:pPr>
      <w:r>
        <w:rPr>
          <w:lang w:val="en-US"/>
        </w:rPr>
        <w:pict>
          <v:group id="_x0000_s1227" style="position:absolute;left:0;text-align:left;margin-left:418.45pt;margin-top:-38.8pt;width:137.5pt;height:233.4pt;z-index:-251676672;mso-position-horizontal-relative:page" coordorigin="8369,-776" coordsize="2750,4668">
            <v:shape id="_x0000_s1229" style="position:absolute;left:8378;top:-767;width:2731;height:4649" coordorigin="8378,-767" coordsize="2731,4649" path="m8378,3882r2732,l11110,-767r-2732,l8378,3882xe" filled="f" strokeweight=".96pt">
              <v:path arrowok="t"/>
            </v:shape>
            <v:shape id="_x0000_s1228" style="position:absolute;left:8417;top:-728;width:2654;height:4572" coordorigin="8417,-728" coordsize="2654,4572" path="m8417,3844r2654,l11071,-728r-2654,l8417,3844xe" filled="f" strokeweight=".96pt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H</w:t>
      </w:r>
      <w:r w:rsidR="00162664">
        <w:rPr>
          <w:rFonts w:ascii="Comic Sans MS" w:eastAsia="Comic Sans MS" w:hAnsi="Comic Sans MS" w:cs="Comic Sans MS"/>
          <w:b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b/>
          <w:spacing w:val="1"/>
          <w:sz w:val="16"/>
          <w:szCs w:val="16"/>
        </w:rPr>
        <w:t>st</w: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or</w:t>
      </w:r>
      <w:r w:rsidR="00162664">
        <w:rPr>
          <w:rFonts w:ascii="Comic Sans MS" w:eastAsia="Comic Sans MS" w:hAnsi="Comic Sans MS" w:cs="Comic Sans MS"/>
          <w:b/>
          <w:sz w:val="16"/>
          <w:szCs w:val="16"/>
        </w:rPr>
        <w:t>ia</w:t>
      </w:r>
      <w:r w:rsidR="00162664">
        <w:rPr>
          <w:rFonts w:ascii="Comic Sans MS" w:eastAsia="Comic Sans MS" w:hAnsi="Comic Sans MS" w:cs="Comic Sans MS"/>
          <w:b/>
          <w:spacing w:val="2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b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b/>
          <w:spacing w:val="2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Sal</w:t>
      </w:r>
      <w:r w:rsidR="00162664">
        <w:rPr>
          <w:rFonts w:ascii="Comic Sans MS" w:eastAsia="Comic Sans MS" w:hAnsi="Comic Sans MS" w:cs="Comic Sans MS"/>
          <w:b/>
          <w:spacing w:val="1"/>
          <w:sz w:val="16"/>
          <w:szCs w:val="16"/>
        </w:rPr>
        <w:t>v</w: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ac</w:t>
      </w:r>
      <w:r w:rsidR="00162664">
        <w:rPr>
          <w:rFonts w:ascii="Comic Sans MS" w:eastAsia="Comic Sans MS" w:hAnsi="Comic Sans MS" w:cs="Comic Sans MS"/>
          <w:b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b/>
          <w:spacing w:val="-1"/>
          <w:sz w:val="16"/>
          <w:szCs w:val="16"/>
        </w:rPr>
        <w:t>ó</w:t>
      </w:r>
      <w:r w:rsidR="00162664">
        <w:rPr>
          <w:rFonts w:ascii="Comic Sans MS" w:eastAsia="Comic Sans MS" w:hAnsi="Comic Sans MS" w:cs="Comic Sans MS"/>
          <w:b/>
          <w:sz w:val="16"/>
          <w:szCs w:val="16"/>
        </w:rPr>
        <w:t xml:space="preserve">n: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 w:rsidR="00162664">
        <w:rPr>
          <w:rFonts w:ascii="Comic Sans MS" w:eastAsia="Comic Sans MS" w:hAnsi="Comic Sans MS" w:cs="Comic Sans MS"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e 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est</w:t>
      </w:r>
      <w:r w:rsidR="00162664">
        <w:rPr>
          <w:rFonts w:ascii="Comic Sans MS" w:eastAsia="Comic Sans MS" w:hAnsi="Comic Sans MS" w:cs="Comic Sans MS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pacing w:val="20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z w:val="16"/>
          <w:szCs w:val="16"/>
        </w:rPr>
        <w:t>n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 w:rsidR="00162664">
        <w:rPr>
          <w:rFonts w:ascii="Comic Sans MS" w:eastAsia="Comic Sans MS" w:hAnsi="Comic Sans MS" w:cs="Comic Sans MS"/>
          <w:sz w:val="16"/>
          <w:szCs w:val="16"/>
        </w:rPr>
        <w:t>m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 w:rsidR="00162664">
        <w:rPr>
          <w:rFonts w:ascii="Comic Sans MS" w:eastAsia="Comic Sans MS" w:hAnsi="Comic Sans MS" w:cs="Comic Sans MS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pacing w:val="18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z w:val="16"/>
          <w:szCs w:val="16"/>
        </w:rPr>
        <w:t>p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 w:rsidR="00162664">
        <w:rPr>
          <w:rFonts w:ascii="Comic Sans MS" w:eastAsia="Comic Sans MS" w:hAnsi="Comic Sans MS" w:cs="Comic Sans MS"/>
          <w:sz w:val="16"/>
          <w:szCs w:val="16"/>
        </w:rPr>
        <w:t>que</w:t>
      </w:r>
      <w:r w:rsidR="00162664">
        <w:rPr>
          <w:rFonts w:ascii="Comic Sans MS" w:eastAsia="Comic Sans MS" w:hAnsi="Comic Sans MS" w:cs="Comic Sans MS"/>
          <w:spacing w:val="18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 w:rsidR="00162664">
        <w:rPr>
          <w:rFonts w:ascii="Comic Sans MS" w:eastAsia="Comic Sans MS" w:hAnsi="Comic Sans MS" w:cs="Comic Sans MS"/>
          <w:sz w:val="16"/>
          <w:szCs w:val="16"/>
        </w:rPr>
        <w:t>s</w:t>
      </w:r>
      <w:r w:rsidR="00162664">
        <w:rPr>
          <w:rFonts w:ascii="Comic Sans MS" w:eastAsia="Comic Sans MS" w:hAnsi="Comic Sans MS" w:cs="Comic Sans MS"/>
          <w:spacing w:val="18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ac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 w:rsidR="00162664">
        <w:rPr>
          <w:rFonts w:ascii="Comic Sans MS" w:eastAsia="Comic Sans MS" w:hAnsi="Comic Sans MS" w:cs="Comic Sans MS"/>
          <w:sz w:val="16"/>
          <w:szCs w:val="16"/>
        </w:rPr>
        <w:t>úa a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t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vé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s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e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s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aco</w:t>
      </w:r>
      <w:r w:rsidR="00162664">
        <w:rPr>
          <w:rFonts w:ascii="Comic Sans MS" w:eastAsia="Comic Sans MS" w:hAnsi="Comic Sans MS" w:cs="Comic Sans MS"/>
          <w:sz w:val="16"/>
          <w:szCs w:val="16"/>
        </w:rPr>
        <w:t>n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te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 w:rsidR="00162664">
        <w:rPr>
          <w:rFonts w:ascii="Comic Sans MS" w:eastAsia="Comic Sans MS" w:hAnsi="Comic Sans MS" w:cs="Comic Sans MS"/>
          <w:sz w:val="16"/>
          <w:szCs w:val="16"/>
        </w:rPr>
        <w:t>imi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z w:val="16"/>
          <w:szCs w:val="16"/>
        </w:rPr>
        <w:t>n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s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a 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 w:rsidR="00162664">
        <w:rPr>
          <w:rFonts w:ascii="Comic Sans MS" w:eastAsia="Comic Sans MS" w:hAnsi="Comic Sans MS" w:cs="Comic Sans MS"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st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ia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z w:val="16"/>
          <w:szCs w:val="16"/>
        </w:rPr>
        <w:t>l pu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eb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 w:rsidR="00162664">
        <w:rPr>
          <w:rFonts w:ascii="Comic Sans MS" w:eastAsia="Comic Sans MS" w:hAnsi="Comic Sans MS" w:cs="Comic Sans MS"/>
          <w:sz w:val="16"/>
          <w:szCs w:val="16"/>
        </w:rPr>
        <w:t>o p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ar</w:t>
      </w:r>
      <w:r w:rsidR="00162664">
        <w:rPr>
          <w:rFonts w:ascii="Comic Sans MS" w:eastAsia="Comic Sans MS" w:hAnsi="Comic Sans MS" w:cs="Comic Sans MS"/>
          <w:sz w:val="16"/>
          <w:szCs w:val="16"/>
        </w:rPr>
        <w:t>a m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 w:rsidR="00162664">
        <w:rPr>
          <w:rFonts w:ascii="Comic Sans MS" w:eastAsia="Comic Sans MS" w:hAnsi="Comic Sans MS" w:cs="Comic Sans MS"/>
          <w:sz w:val="16"/>
          <w:szCs w:val="16"/>
        </w:rPr>
        <w:t>nif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est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r 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 w:rsidR="00162664">
        <w:rPr>
          <w:rFonts w:ascii="Comic Sans MS" w:eastAsia="Comic Sans MS" w:hAnsi="Comic Sans MS" w:cs="Comic Sans MS"/>
          <w:sz w:val="16"/>
          <w:szCs w:val="16"/>
        </w:rPr>
        <w:t>u</w:t>
      </w:r>
      <w:r w:rsidR="00162664">
        <w:rPr>
          <w:rFonts w:ascii="Comic Sans MS" w:eastAsia="Comic Sans MS" w:hAnsi="Comic Sans MS" w:cs="Comic Sans MS"/>
          <w:spacing w:val="-2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z w:val="16"/>
          <w:szCs w:val="16"/>
        </w:rPr>
        <w:t>p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la</w:t>
      </w:r>
      <w:r w:rsidR="00162664">
        <w:rPr>
          <w:rFonts w:ascii="Comic Sans MS" w:eastAsia="Comic Sans MS" w:hAnsi="Comic Sans MS" w:cs="Comic Sans MS"/>
          <w:sz w:val="16"/>
          <w:szCs w:val="16"/>
        </w:rPr>
        <w:t>n</w:t>
      </w:r>
      <w:r w:rsidR="00162664">
        <w:rPr>
          <w:rFonts w:ascii="Comic Sans MS" w:eastAsia="Comic Sans MS" w:hAnsi="Comic Sans MS" w:cs="Comic Sans MS"/>
          <w:spacing w:val="-2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 w:rsidR="00162664">
        <w:rPr>
          <w:rFonts w:ascii="Comic Sans MS" w:eastAsia="Comic Sans MS" w:hAnsi="Comic Sans MS" w:cs="Comic Sans MS"/>
          <w:sz w:val="16"/>
          <w:szCs w:val="16"/>
        </w:rPr>
        <w:t>e</w:t>
      </w:r>
      <w:r w:rsidR="00162664">
        <w:rPr>
          <w:rFonts w:ascii="Comic Sans MS" w:eastAsia="Comic Sans MS" w:hAnsi="Comic Sans MS" w:cs="Comic Sans MS"/>
          <w:spacing w:val="45"/>
          <w:sz w:val="16"/>
          <w:szCs w:val="16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Sal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v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ac</w:t>
      </w:r>
      <w:r w:rsidR="00162664">
        <w:rPr>
          <w:rFonts w:ascii="Comic Sans MS" w:eastAsia="Comic Sans MS" w:hAnsi="Comic Sans MS" w:cs="Comic Sans MS"/>
          <w:sz w:val="16"/>
          <w:szCs w:val="16"/>
        </w:rPr>
        <w:t>i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ó</w:t>
      </w:r>
      <w:r w:rsidR="00162664">
        <w:rPr>
          <w:rFonts w:ascii="Comic Sans MS" w:eastAsia="Comic Sans MS" w:hAnsi="Comic Sans MS" w:cs="Comic Sans MS"/>
          <w:sz w:val="16"/>
          <w:szCs w:val="16"/>
        </w:rPr>
        <w:t xml:space="preserve">n a 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 w:rsidR="00162664">
        <w:rPr>
          <w:rFonts w:ascii="Comic Sans MS" w:eastAsia="Comic Sans MS" w:hAnsi="Comic Sans MS" w:cs="Comic Sans MS"/>
          <w:sz w:val="16"/>
          <w:szCs w:val="16"/>
        </w:rPr>
        <w:t>s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h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 w:rsidR="00162664">
        <w:rPr>
          <w:rFonts w:ascii="Comic Sans MS" w:eastAsia="Comic Sans MS" w:hAnsi="Comic Sans MS" w:cs="Comic Sans MS"/>
          <w:sz w:val="16"/>
          <w:szCs w:val="16"/>
        </w:rPr>
        <w:t>m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 w:rsidR="00162664"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 w:rsidR="00162664">
        <w:rPr>
          <w:rFonts w:ascii="Comic Sans MS" w:eastAsia="Comic Sans MS" w:hAnsi="Comic Sans MS" w:cs="Comic Sans MS"/>
          <w:spacing w:val="1"/>
          <w:sz w:val="16"/>
          <w:szCs w:val="16"/>
        </w:rPr>
        <w:t>es</w:t>
      </w:r>
      <w:r w:rsidR="00162664"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ind w:right="216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b/>
          <w:sz w:val="16"/>
          <w:szCs w:val="16"/>
        </w:rPr>
        <w:t>u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b/>
          <w:sz w:val="16"/>
          <w:szCs w:val="16"/>
        </w:rPr>
        <w:t>o</w:t>
      </w:r>
      <w:r>
        <w:rPr>
          <w:rFonts w:ascii="Comic Sans MS" w:eastAsia="Comic Sans MS" w:hAnsi="Comic Sans MS" w:cs="Comic Sans MS"/>
          <w:b/>
          <w:spacing w:val="3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b/>
          <w:sz w:val="16"/>
          <w:szCs w:val="16"/>
        </w:rPr>
        <w:t>p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ol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z w:val="16"/>
          <w:szCs w:val="16"/>
        </w:rPr>
        <w:t>í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st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1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l</w:t>
      </w:r>
      <w:r>
        <w:rPr>
          <w:rFonts w:ascii="Comic Sans MS" w:eastAsia="Comic Sans MS" w:hAnsi="Comic Sans MS" w:cs="Comic Sans MS"/>
          <w:spacing w:val="3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z w:val="16"/>
          <w:szCs w:val="16"/>
        </w:rPr>
        <w:t>nifi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cad</w:t>
      </w:r>
      <w:r>
        <w:rPr>
          <w:rFonts w:ascii="Comic Sans MS" w:eastAsia="Comic Sans MS" w:hAnsi="Comic Sans MS" w:cs="Comic Sans MS"/>
          <w:sz w:val="16"/>
          <w:szCs w:val="16"/>
        </w:rPr>
        <w:t xml:space="preserve">o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 w:rsidR="00D74028">
        <w:rPr>
          <w:rFonts w:ascii="Comic Sans MS" w:eastAsia="Comic Sans MS" w:hAnsi="Comic Sans MS" w:cs="Comic Sans MS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“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ol</w:t>
      </w:r>
      <w:r>
        <w:rPr>
          <w:rFonts w:ascii="Comic Sans MS" w:eastAsia="Comic Sans MS" w:hAnsi="Comic Sans MS" w:cs="Comic Sans MS"/>
          <w:sz w:val="16"/>
          <w:szCs w:val="16"/>
        </w:rPr>
        <w:t xml:space="preserve">i” </w:t>
      </w:r>
      <w:r>
        <w:rPr>
          <w:rFonts w:ascii="Comic Sans MS" w:eastAsia="Comic Sans MS" w:hAnsi="Comic Sans MS" w:cs="Comic Sans MS"/>
          <w:spacing w:val="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v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ar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, 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y </w:t>
      </w:r>
      <w:r>
        <w:rPr>
          <w:rFonts w:ascii="Comic Sans MS" w:eastAsia="Comic Sans MS" w:hAnsi="Comic Sans MS" w:cs="Comic Sans MS"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“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te</w:t>
      </w:r>
      <w:r>
        <w:rPr>
          <w:rFonts w:ascii="Comic Sans MS" w:eastAsia="Comic Sans MS" w:hAnsi="Comic Sans MS" w:cs="Comic Sans MS"/>
          <w:sz w:val="16"/>
          <w:szCs w:val="16"/>
        </w:rPr>
        <w:t>í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 xml:space="preserve">”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z w:val="16"/>
          <w:szCs w:val="16"/>
        </w:rPr>
        <w:t>nifi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1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st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 w:rsidR="00D74028">
        <w:rPr>
          <w:rFonts w:ascii="Comic Sans MS" w:eastAsia="Comic Sans MS" w:hAnsi="Comic Sans MS" w:cs="Comic Sans MS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8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17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adorac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sz w:val="16"/>
          <w:szCs w:val="16"/>
        </w:rPr>
        <w:t xml:space="preserve">n a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v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ar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ses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b/>
          <w:sz w:val="16"/>
          <w:szCs w:val="16"/>
        </w:rPr>
        <w:t>R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v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elar</w:t>
      </w:r>
      <w:r>
        <w:rPr>
          <w:rFonts w:ascii="Comic Sans MS" w:eastAsia="Comic Sans MS" w:hAnsi="Comic Sans MS" w:cs="Comic Sans MS"/>
          <w:b/>
          <w:sz w:val="16"/>
          <w:szCs w:val="16"/>
        </w:rPr>
        <w:t xml:space="preserve">: </w:t>
      </w:r>
      <w:r>
        <w:rPr>
          <w:rFonts w:ascii="Comic Sans MS" w:eastAsia="Comic Sans MS" w:hAnsi="Comic Sans MS" w:cs="Comic Sans MS"/>
          <w:b/>
          <w:spacing w:val="3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eve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la</w:t>
      </w:r>
      <w:r>
        <w:rPr>
          <w:rFonts w:ascii="Comic Sans MS" w:eastAsia="Comic Sans MS" w:hAnsi="Comic Sans MS" w:cs="Comic Sans MS"/>
          <w:sz w:val="16"/>
          <w:szCs w:val="16"/>
        </w:rPr>
        <w:t xml:space="preserve">r  </w:t>
      </w:r>
      <w:r>
        <w:rPr>
          <w:rFonts w:ascii="Comic Sans MS" w:eastAsia="Comic Sans MS" w:hAnsi="Comic Sans MS" w:cs="Comic Sans MS"/>
          <w:spacing w:val="3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s  </w:t>
      </w:r>
      <w:r>
        <w:rPr>
          <w:rFonts w:ascii="Comic Sans MS" w:eastAsia="Comic Sans MS" w:hAnsi="Comic Sans MS" w:cs="Comic Sans MS"/>
          <w:spacing w:val="3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da</w:t>
      </w:r>
      <w:r>
        <w:rPr>
          <w:rFonts w:ascii="Comic Sans MS" w:eastAsia="Comic Sans MS" w:hAnsi="Comic Sans MS" w:cs="Comic Sans MS"/>
          <w:sz w:val="16"/>
          <w:szCs w:val="16"/>
        </w:rPr>
        <w:t xml:space="preserve">r  </w:t>
      </w:r>
      <w:r>
        <w:rPr>
          <w:rFonts w:ascii="Comic Sans MS" w:eastAsia="Comic Sans MS" w:hAnsi="Comic Sans MS" w:cs="Comic Sans MS"/>
          <w:spacing w:val="3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oc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2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2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que</w:t>
      </w:r>
      <w:r>
        <w:rPr>
          <w:rFonts w:ascii="Comic Sans MS" w:eastAsia="Comic Sans MS" w:hAnsi="Comic Sans MS" w:cs="Comic Sans MS"/>
          <w:spacing w:val="2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ya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est</w:t>
      </w:r>
      <w:r>
        <w:rPr>
          <w:rFonts w:ascii="Comic Sans MS" w:eastAsia="Comic Sans MS" w:hAnsi="Comic Sans MS" w:cs="Comic Sans MS"/>
          <w:sz w:val="16"/>
          <w:szCs w:val="16"/>
        </w:rPr>
        <w:t>á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oc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, </w:t>
      </w:r>
      <w:r>
        <w:rPr>
          <w:rFonts w:ascii="Comic Sans MS" w:eastAsia="Comic Sans MS" w:hAnsi="Comic Sans MS" w:cs="Comic Sans MS"/>
          <w:spacing w:val="38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38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3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f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>
        <w:rPr>
          <w:rFonts w:ascii="Comic Sans MS" w:eastAsia="Comic Sans MS" w:hAnsi="Comic Sans MS" w:cs="Comic Sans MS"/>
          <w:sz w:val="16"/>
          <w:szCs w:val="16"/>
        </w:rPr>
        <w:t xml:space="preserve">ma </w:t>
      </w:r>
      <w:r>
        <w:rPr>
          <w:rFonts w:ascii="Comic Sans MS" w:eastAsia="Comic Sans MS" w:hAnsi="Comic Sans MS" w:cs="Comic Sans MS"/>
          <w:spacing w:val="3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e mu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ind w:right="217"/>
        <w:jc w:val="both"/>
        <w:rPr>
          <w:rFonts w:ascii="Comic Sans MS" w:eastAsia="Comic Sans MS" w:hAnsi="Comic Sans MS" w:cs="Comic Sans MS"/>
          <w:sz w:val="16"/>
          <w:szCs w:val="16"/>
        </w:rPr>
        <w:sectPr w:rsidR="00F57CD4">
          <w:type w:val="continuous"/>
          <w:pgSz w:w="11920" w:h="16840"/>
          <w:pgMar w:top="1560" w:right="720" w:bottom="280" w:left="1160" w:header="720" w:footer="720" w:gutter="0"/>
          <w:cols w:num="2" w:space="720" w:equalWidth="0">
            <w:col w:w="6778" w:space="613"/>
            <w:col w:w="2649"/>
          </w:cols>
        </w:sectPr>
      </w:pP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rad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b/>
          <w:sz w:val="16"/>
          <w:szCs w:val="16"/>
        </w:rPr>
        <w:t>n</w:t>
      </w:r>
      <w:r>
        <w:rPr>
          <w:rFonts w:ascii="Comic Sans MS" w:eastAsia="Comic Sans MS" w:hAnsi="Comic Sans MS" w:cs="Comic Sans MS"/>
          <w:b/>
          <w:spacing w:val="47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oral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2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s 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mi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3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lad</w:t>
      </w:r>
      <w:r>
        <w:rPr>
          <w:rFonts w:ascii="Comic Sans MS" w:eastAsia="Comic Sans MS" w:hAnsi="Comic Sans MS" w:cs="Comic Sans MS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3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3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s y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ex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F57CD4">
      <w:pPr>
        <w:spacing w:before="1" w:line="100" w:lineRule="exact"/>
        <w:rPr>
          <w:sz w:val="11"/>
          <w:szCs w:val="11"/>
        </w:rPr>
      </w:pPr>
    </w:p>
    <w:p w:rsidR="00F57CD4" w:rsidRDefault="00162664">
      <w:pPr>
        <w:ind w:left="117" w:right="362" w:firstLine="35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6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Is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ael</w:t>
      </w:r>
      <w:r>
        <w:rPr>
          <w:rFonts w:ascii="Comic Sans MS" w:eastAsia="Comic Sans MS" w:hAnsi="Comic Sans MS" w:cs="Comic Sans MS"/>
          <w:spacing w:val="6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6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6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 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itié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ad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edia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tr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di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b/>
          <w:sz w:val="24"/>
          <w:szCs w:val="24"/>
        </w:rPr>
        <w:t>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b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</w:rPr>
        <w:t>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z w:val="24"/>
          <w:szCs w:val="24"/>
        </w:rPr>
        <w:t>.</w:t>
      </w:r>
      <w:r>
        <w:rPr>
          <w:rFonts w:ascii="Comic Sans MS" w:eastAsia="Comic Sans MS" w:hAnsi="Comic Sans MS" w:cs="Comic Sans MS"/>
          <w:b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ués 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>
        <w:rPr>
          <w:rFonts w:ascii="Comic Sans MS" w:eastAsia="Comic Sans MS" w:hAnsi="Comic Sans MS" w:cs="Comic Sans MS"/>
          <w:sz w:val="24"/>
          <w:szCs w:val="24"/>
        </w:rPr>
        <w:t>adas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an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ita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itar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an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dié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á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e.</w:t>
      </w:r>
    </w:p>
    <w:p w:rsidR="00F57CD4" w:rsidRDefault="00F57CD4">
      <w:pPr>
        <w:spacing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FC7517">
      <w:pPr>
        <w:spacing w:line="234" w:lineRule="auto"/>
        <w:ind w:left="117" w:right="359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6" type="#_x0000_t75" style="position:absolute;left:0;text-align:left;margin-left:440.3pt;margin-top:41.65pt;width:113.15pt;height:119.15pt;z-index:-251675648;mso-position-horizontal-relative:page">
            <v:imagedata r:id="rId10" o:title=""/>
            <w10:wrap anchorx="page"/>
          </v:shape>
        </w:pict>
      </w:r>
      <w:r w:rsidR="00162664">
        <w:rPr>
          <w:rFonts w:ascii="Comic Sans MS" w:eastAsia="Comic Sans MS" w:hAnsi="Comic Sans MS" w:cs="Comic Sans MS"/>
          <w:sz w:val="24"/>
          <w:szCs w:val="24"/>
        </w:rPr>
        <w:t>La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Bi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 w:rsidR="00162664">
        <w:rPr>
          <w:rFonts w:ascii="Comic Sans MS" w:eastAsia="Comic Sans MS" w:hAnsi="Comic Sans MS" w:cs="Comic Sans MS"/>
          <w:sz w:val="24"/>
          <w:szCs w:val="24"/>
        </w:rPr>
        <w:t>ia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 w:rsidR="00162664">
        <w:rPr>
          <w:rFonts w:ascii="Comic Sans MS" w:eastAsia="Comic Sans MS" w:hAnsi="Comic Sans MS" w:cs="Comic Sans MS"/>
          <w:sz w:val="25"/>
          <w:szCs w:val="25"/>
        </w:rPr>
        <w:t>o</w:t>
      </w:r>
      <w:r w:rsidR="00162664">
        <w:rPr>
          <w:rFonts w:ascii="Comic Sans MS" w:eastAsia="Comic Sans MS" w:hAnsi="Comic Sans MS" w:cs="Comic Sans MS"/>
          <w:spacing w:val="-9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z w:val="25"/>
          <w:szCs w:val="25"/>
        </w:rPr>
        <w:t>es</w:t>
      </w:r>
      <w:r w:rsidR="00162664">
        <w:rPr>
          <w:rFonts w:ascii="Comic Sans MS" w:eastAsia="Comic Sans MS" w:hAnsi="Comic Sans MS" w:cs="Comic Sans MS"/>
          <w:spacing w:val="-10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z w:val="25"/>
          <w:szCs w:val="25"/>
        </w:rPr>
        <w:t>un</w:t>
      </w:r>
      <w:r w:rsidR="00162664">
        <w:rPr>
          <w:rFonts w:ascii="Comic Sans MS" w:eastAsia="Comic Sans MS" w:hAnsi="Comic Sans MS" w:cs="Comic Sans MS"/>
          <w:spacing w:val="-11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 w:rsidR="00162664">
        <w:rPr>
          <w:rFonts w:ascii="Comic Sans MS" w:eastAsia="Comic Sans MS" w:hAnsi="Comic Sans MS" w:cs="Comic Sans MS"/>
          <w:sz w:val="25"/>
          <w:szCs w:val="25"/>
        </w:rPr>
        <w:t>i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b</w:t>
      </w:r>
      <w:r w:rsidR="00162664"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 w:rsidR="00162664">
        <w:rPr>
          <w:rFonts w:ascii="Comic Sans MS" w:eastAsia="Comic Sans MS" w:hAnsi="Comic Sans MS" w:cs="Comic Sans MS"/>
          <w:sz w:val="25"/>
          <w:szCs w:val="25"/>
        </w:rPr>
        <w:t>o</w:t>
      </w:r>
      <w:r w:rsidR="00162664">
        <w:rPr>
          <w:rFonts w:ascii="Comic Sans MS" w:eastAsia="Comic Sans MS" w:hAnsi="Comic Sans MS" w:cs="Comic Sans MS"/>
          <w:spacing w:val="-21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z w:val="25"/>
          <w:szCs w:val="25"/>
        </w:rPr>
        <w:t>de</w:t>
      </w:r>
      <w:r w:rsidR="00162664">
        <w:rPr>
          <w:rFonts w:ascii="Comic Sans MS" w:eastAsia="Comic Sans MS" w:hAnsi="Comic Sans MS" w:cs="Comic Sans MS"/>
          <w:spacing w:val="-11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h</w:t>
      </w:r>
      <w:r w:rsidR="00162664">
        <w:rPr>
          <w:rFonts w:ascii="Comic Sans MS" w:eastAsia="Comic Sans MS" w:hAnsi="Comic Sans MS" w:cs="Comic Sans MS"/>
          <w:w w:val="96"/>
          <w:sz w:val="25"/>
          <w:szCs w:val="25"/>
        </w:rPr>
        <w:t>i</w:t>
      </w:r>
      <w:r w:rsidR="00162664"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s</w:t>
      </w:r>
      <w:r w:rsidR="00162664">
        <w:rPr>
          <w:rFonts w:ascii="Comic Sans MS" w:eastAsia="Comic Sans MS" w:hAnsi="Comic Sans MS" w:cs="Comic Sans MS"/>
          <w:w w:val="96"/>
          <w:sz w:val="25"/>
          <w:szCs w:val="25"/>
        </w:rPr>
        <w:t>t</w:t>
      </w:r>
      <w:r w:rsidR="00162664"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o</w:t>
      </w:r>
      <w:r w:rsidR="00162664">
        <w:rPr>
          <w:rFonts w:ascii="Comic Sans MS" w:eastAsia="Comic Sans MS" w:hAnsi="Comic Sans MS" w:cs="Comic Sans MS"/>
          <w:spacing w:val="2"/>
          <w:w w:val="96"/>
          <w:sz w:val="25"/>
          <w:szCs w:val="25"/>
        </w:rPr>
        <w:t>r</w:t>
      </w:r>
      <w:r w:rsidR="00162664">
        <w:rPr>
          <w:rFonts w:ascii="Comic Sans MS" w:eastAsia="Comic Sans MS" w:hAnsi="Comic Sans MS" w:cs="Comic Sans MS"/>
          <w:w w:val="96"/>
          <w:sz w:val="25"/>
          <w:szCs w:val="25"/>
        </w:rPr>
        <w:t>ia</w:t>
      </w:r>
      <w:r w:rsidR="00162664">
        <w:rPr>
          <w:rFonts w:ascii="Comic Sans MS" w:eastAsia="Comic Sans MS" w:hAnsi="Comic Sans MS" w:cs="Comic Sans MS"/>
          <w:w w:val="96"/>
          <w:sz w:val="24"/>
          <w:szCs w:val="24"/>
        </w:rPr>
        <w:t>,</w:t>
      </w:r>
      <w:r w:rsidR="00162664">
        <w:rPr>
          <w:rFonts w:ascii="Comic Sans MS" w:eastAsia="Comic Sans MS" w:hAnsi="Comic Sans MS" w:cs="Comic Sans MS"/>
          <w:spacing w:val="10"/>
          <w:w w:val="9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i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ete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dar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z w:val="24"/>
          <w:szCs w:val="24"/>
        </w:rPr>
        <w:t>ue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ta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ie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tífi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a 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gu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a.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5"/>
          <w:szCs w:val="25"/>
        </w:rPr>
        <w:t>La Bi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bl</w:t>
      </w:r>
      <w:r w:rsidR="00162664">
        <w:rPr>
          <w:rFonts w:ascii="Comic Sans MS" w:eastAsia="Comic Sans MS" w:hAnsi="Comic Sans MS" w:cs="Comic Sans MS"/>
          <w:sz w:val="25"/>
          <w:szCs w:val="25"/>
        </w:rPr>
        <w:t>ia</w:t>
      </w:r>
      <w:r w:rsidR="00162664">
        <w:rPr>
          <w:rFonts w:ascii="Comic Sans MS" w:eastAsia="Comic Sans MS" w:hAnsi="Comic Sans MS" w:cs="Comic Sans MS"/>
          <w:spacing w:val="-17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z w:val="25"/>
          <w:szCs w:val="25"/>
        </w:rPr>
        <w:t>es un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 xml:space="preserve"> l</w:t>
      </w:r>
      <w:r w:rsidR="00162664">
        <w:rPr>
          <w:rFonts w:ascii="Comic Sans MS" w:eastAsia="Comic Sans MS" w:hAnsi="Comic Sans MS" w:cs="Comic Sans MS"/>
          <w:sz w:val="25"/>
          <w:szCs w:val="25"/>
        </w:rPr>
        <w:t>i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b</w:t>
      </w:r>
      <w:r w:rsidR="00162664"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 w:rsidR="00162664">
        <w:rPr>
          <w:rFonts w:ascii="Comic Sans MS" w:eastAsia="Comic Sans MS" w:hAnsi="Comic Sans MS" w:cs="Comic Sans MS"/>
          <w:sz w:val="25"/>
          <w:szCs w:val="25"/>
        </w:rPr>
        <w:t>o</w:t>
      </w:r>
      <w:r w:rsidR="00162664">
        <w:rPr>
          <w:rFonts w:ascii="Comic Sans MS" w:eastAsia="Comic Sans MS" w:hAnsi="Comic Sans MS" w:cs="Comic Sans MS"/>
          <w:spacing w:val="-12"/>
          <w:sz w:val="25"/>
          <w:szCs w:val="25"/>
        </w:rPr>
        <w:t xml:space="preserve"> </w:t>
      </w:r>
      <w:r w:rsidR="00162664"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 w:rsidR="00162664">
        <w:rPr>
          <w:rFonts w:ascii="Comic Sans MS" w:eastAsia="Comic Sans MS" w:hAnsi="Comic Sans MS" w:cs="Comic Sans MS"/>
          <w:sz w:val="25"/>
          <w:szCs w:val="25"/>
        </w:rPr>
        <w:t>e</w:t>
      </w:r>
      <w:r w:rsidR="00162664"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 w:rsidR="00162664">
        <w:rPr>
          <w:rFonts w:ascii="Comic Sans MS" w:eastAsia="Comic Sans MS" w:hAnsi="Comic Sans MS" w:cs="Comic Sans MS"/>
          <w:sz w:val="25"/>
          <w:szCs w:val="25"/>
        </w:rPr>
        <w:t>igi</w:t>
      </w:r>
      <w:r w:rsidR="00162664">
        <w:rPr>
          <w:rFonts w:ascii="Comic Sans MS" w:eastAsia="Comic Sans MS" w:hAnsi="Comic Sans MS" w:cs="Comic Sans MS"/>
          <w:spacing w:val="1"/>
          <w:sz w:val="25"/>
          <w:szCs w:val="25"/>
        </w:rPr>
        <w:t>oso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  <w:r w:rsidR="00162664">
        <w:rPr>
          <w:rFonts w:ascii="Comic Sans MS" w:eastAsia="Comic Sans MS" w:hAnsi="Comic Sans MS" w:cs="Comic Sans MS"/>
          <w:spacing w:val="-2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Re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ata</w:t>
      </w:r>
      <w:r w:rsidR="00162664"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fe</w:t>
      </w:r>
      <w:r w:rsidR="00162664"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del</w:t>
      </w:r>
      <w:r w:rsidR="00162664"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z w:val="24"/>
          <w:szCs w:val="24"/>
        </w:rPr>
        <w:t>ue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 w:rsidR="00162664">
        <w:rPr>
          <w:rFonts w:ascii="Comic Sans MS" w:eastAsia="Comic Sans MS" w:hAnsi="Comic Sans MS" w:cs="Comic Sans MS"/>
          <w:sz w:val="24"/>
          <w:szCs w:val="24"/>
        </w:rPr>
        <w:t>udío</w:t>
      </w:r>
      <w:r w:rsidR="00162664"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</w:t>
      </w:r>
      <w:r w:rsidR="00162664"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el</w:t>
      </w:r>
      <w:r w:rsidR="00162664"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ú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y</w:t>
      </w:r>
      <w:r w:rsidR="00162664"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teza 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que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é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 w:rsidR="00162664">
        <w:rPr>
          <w:rFonts w:ascii="Comic Sans MS" w:eastAsia="Comic Sans MS" w:hAnsi="Comic Sans MS" w:cs="Comic Sans MS"/>
          <w:sz w:val="24"/>
          <w:szCs w:val="24"/>
        </w:rPr>
        <w:t>ie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ia 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ia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hom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7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17" w:right="2629" w:firstLine="358"/>
        <w:jc w:val="both"/>
        <w:rPr>
          <w:rFonts w:ascii="Comic Sans MS" w:eastAsia="Comic Sans MS" w:hAnsi="Comic Sans MS" w:cs="Comic Sans MS"/>
          <w:sz w:val="24"/>
          <w:szCs w:val="24"/>
        </w:rPr>
        <w:sectPr w:rsidR="00F57CD4">
          <w:type w:val="continuous"/>
          <w:pgSz w:w="11920" w:h="16840"/>
          <w:pgMar w:top="1560" w:right="720" w:bottom="280" w:left="1160" w:header="720" w:footer="720" w:gutter="0"/>
          <w:cols w:space="720"/>
        </w:sectPr>
      </w:pP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5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ú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</w:t>
      </w:r>
      <w:r>
        <w:rPr>
          <w:rFonts w:ascii="Comic Sans MS" w:eastAsia="Comic Sans MS" w:hAnsi="Comic Sans MS" w:cs="Comic Sans MS"/>
          <w:spacing w:val="5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5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5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5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5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 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tado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 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és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o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line="200" w:lineRule="exact"/>
      </w:pPr>
    </w:p>
    <w:p w:rsidR="00F57CD4" w:rsidRDefault="00F57CD4">
      <w:pPr>
        <w:spacing w:before="10" w:line="200" w:lineRule="exact"/>
      </w:pPr>
    </w:p>
    <w:p w:rsidR="00F57CD4" w:rsidRDefault="00162664">
      <w:pPr>
        <w:spacing w:line="320" w:lineRule="exact"/>
        <w:ind w:left="1900" w:right="1663"/>
        <w:jc w:val="center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position w:val="1"/>
          <w:sz w:val="24"/>
          <w:szCs w:val="24"/>
        </w:rPr>
        <w:t>La ex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ia 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 de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Is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ael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en de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ir</w:t>
      </w:r>
    </w:p>
    <w:p w:rsidR="00F57CD4" w:rsidRDefault="00FC7517">
      <w:pPr>
        <w:spacing w:line="320" w:lineRule="exact"/>
        <w:ind w:left="2781" w:right="2541"/>
        <w:jc w:val="center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group id="_x0000_s1218" style="position:absolute;left:0;text-align:left;margin-left:134.4pt;margin-top:80.05pt;width:364.6pt;height:66.4pt;z-index:-251673600;mso-position-horizontal-relative:page;mso-position-vertical-relative:page" coordorigin="2688,1601" coordsize="7292,1328">
            <v:shape id="_x0000_s1225" style="position:absolute;left:9797;top:1602;width:182;height:1318" coordorigin="9797,1602" coordsize="182,1318" path="m9797,2919r182,-288l9979,1602r-182,180l9797,2919xe" fillcolor="#e1e1e1" stroked="f">
              <v:path arrowok="t"/>
            </v:shape>
            <v:shape id="_x0000_s1224" style="position:absolute;left:2698;top:1602;width:7282;height:180" coordorigin="2698,1602" coordsize="7282,180" path="m9797,1782r182,-180l3535,1602r-837,180l9797,1782xe" fillcolor="#989898" stroked="f">
              <v:path arrowok="t"/>
            </v:shape>
            <v:shape id="_x0000_s1223" style="position:absolute;left:2698;top:1782;width:7099;height:1138" coordorigin="2698,1782" coordsize="7099,1138" path="m2698,2919r7099,l9797,1782r-7099,l2698,2919xe" fillcolor="#c4c4c4" stroked="f">
              <v:path arrowok="t"/>
            </v:shape>
            <v:shape id="_x0000_s1222" style="position:absolute;left:2698;top:1782;width:0;height:1138" coordorigin="2698,1782" coordsize="0,1138" path="m2698,1782r,1137e" filled="f" strokecolor="#d6d6d6" strokeweight=".96pt">
              <v:path arrowok="t"/>
            </v:shape>
            <v:shape id="_x0000_s1221" style="position:absolute;left:2698;top:2919;width:7099;height:0" coordorigin="2698,2919" coordsize="7099,0" path="m2698,2919r7099,e" filled="f" strokecolor="#b7b7b7" strokeweight=".96pt">
              <v:path arrowok="t"/>
            </v:shape>
            <v:shape id="_x0000_s1220" style="position:absolute;left:9797;top:1782;width:0;height:1138" coordorigin="9797,1782" coordsize="0,1138" path="m9797,2919r,-1137e" filled="f" strokecolor="#eaeaea" strokeweight=".96pt">
              <v:path arrowok="t"/>
            </v:shape>
            <v:shape id="_x0000_s1219" style="position:absolute;left:2698;top:1782;width:7099;height:0" coordorigin="2698,1782" coordsize="7099,0" path="m9797,1782r-7099,e" filled="f" strokecolor="#b7b7b7" strokeweight=".96pt">
              <v:path arrowok="t"/>
            </v:shape>
            <w10:wrap anchorx="page" anchory="page"/>
          </v:group>
        </w:pic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 w:rsidR="00162664">
        <w:rPr>
          <w:rFonts w:ascii="Comic Sans MS" w:eastAsia="Comic Sans MS" w:hAnsi="Comic Sans MS" w:cs="Comic Sans MS"/>
          <w:sz w:val="24"/>
          <w:szCs w:val="24"/>
        </w:rPr>
        <w:t>ia 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 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da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u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ia.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8" w:line="260" w:lineRule="exact"/>
        <w:rPr>
          <w:sz w:val="26"/>
          <w:szCs w:val="26"/>
        </w:rPr>
      </w:pPr>
    </w:p>
    <w:p w:rsidR="00F57CD4" w:rsidRDefault="00162664">
      <w:pPr>
        <w:ind w:left="825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3</w:t>
      </w:r>
      <w:r>
        <w:rPr>
          <w:rFonts w:ascii="Comic Sans MS" w:eastAsia="Comic Sans MS" w:hAnsi="Comic Sans MS" w:cs="Comic Sans MS"/>
          <w:b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>Etim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sz w:val="28"/>
          <w:szCs w:val="28"/>
        </w:rPr>
        <w:t>l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sz w:val="28"/>
          <w:szCs w:val="28"/>
        </w:rPr>
        <w:t>gía</w:t>
      </w:r>
    </w:p>
    <w:p w:rsidR="00F57CD4" w:rsidRDefault="00F57CD4">
      <w:pPr>
        <w:spacing w:before="1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117" w:right="181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ede</w:t>
      </w:r>
      <w:r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iego</w:t>
      </w:r>
      <w:r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”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(</w:t>
      </w:r>
      <w:r>
        <w:rPr>
          <w:rFonts w:ascii="Comic Sans MS" w:eastAsia="Comic Sans MS" w:hAnsi="Comic Sans MS" w:cs="Comic Sans MS"/>
          <w:sz w:val="25"/>
          <w:szCs w:val="25"/>
        </w:rPr>
        <w:t xml:space="preserve">ta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b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bl</w:t>
      </w:r>
      <w:r>
        <w:rPr>
          <w:rFonts w:ascii="Comic Sans MS" w:eastAsia="Comic Sans MS" w:hAnsi="Comic Sans MS" w:cs="Comic Sans MS"/>
          <w:sz w:val="25"/>
          <w:szCs w:val="25"/>
        </w:rPr>
        <w:t>ia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)</w:t>
      </w:r>
      <w:r>
        <w:rPr>
          <w:rFonts w:ascii="Comic Sans MS" w:eastAsia="Comic Sans MS" w:hAnsi="Comic Sans MS" w:cs="Comic Sans MS"/>
          <w:sz w:val="25"/>
          <w:szCs w:val="25"/>
        </w:rPr>
        <w:t>.</w:t>
      </w:r>
      <w:r>
        <w:rPr>
          <w:rFonts w:ascii="Comic Sans MS" w:eastAsia="Comic Sans MS" w:hAnsi="Comic Sans MS" w:cs="Comic Sans MS"/>
          <w:spacing w:val="-1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 xml:space="preserve">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atí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 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 fe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gu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 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ia.</w:t>
      </w:r>
    </w:p>
    <w:p w:rsidR="00F57CD4" w:rsidRDefault="00F57CD4">
      <w:pPr>
        <w:spacing w:before="1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117" w:right="180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ás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un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,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b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bl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te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3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un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nj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 xml:space="preserve">73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b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-28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uy dife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í.</w:t>
      </w:r>
    </w:p>
    <w:p w:rsidR="00F57CD4" w:rsidRDefault="00F57CD4">
      <w:pPr>
        <w:spacing w:before="7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825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4</w:t>
      </w:r>
      <w:r>
        <w:rPr>
          <w:rFonts w:ascii="Comic Sans MS" w:eastAsia="Comic Sans MS" w:hAnsi="Comic Sans MS" w:cs="Comic Sans MS"/>
          <w:b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>Est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sz w:val="28"/>
          <w:szCs w:val="28"/>
        </w:rPr>
        <w:t>uctu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sz w:val="28"/>
          <w:szCs w:val="28"/>
        </w:rPr>
        <w:t>a</w:t>
      </w:r>
    </w:p>
    <w:p w:rsidR="00F57CD4" w:rsidRDefault="00F57CD4">
      <w:pPr>
        <w:spacing w:before="7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236" w:lineRule="auto"/>
        <w:ind w:left="117" w:right="179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ide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An</w:t>
      </w:r>
      <w:r>
        <w:rPr>
          <w:rFonts w:ascii="Comic Sans MS" w:eastAsia="Comic Sans MS" w:hAnsi="Comic Sans MS" w:cs="Comic Sans MS"/>
          <w:b/>
          <w:sz w:val="24"/>
          <w:szCs w:val="24"/>
        </w:rPr>
        <w:t>tiguo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 xml:space="preserve"> T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am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z w:val="24"/>
          <w:szCs w:val="24"/>
        </w:rPr>
        <w:t>to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z w:val="24"/>
          <w:szCs w:val="24"/>
        </w:rPr>
        <w:t>ue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am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z w:val="24"/>
          <w:szCs w:val="24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</w:rPr>
        <w:t>.</w:t>
      </w:r>
      <w:r>
        <w:rPr>
          <w:rFonts w:ascii="Comic Sans MS" w:eastAsia="Comic Sans MS" w:hAnsi="Comic Sans MS" w:cs="Comic Sans MS"/>
          <w:b/>
          <w:spacing w:val="-2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”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 da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izo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 xml:space="preserve">ia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iza el té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“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te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s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ta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m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n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tu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m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”</w:t>
      </w:r>
      <w:r>
        <w:rPr>
          <w:rFonts w:ascii="Comic Sans MS" w:eastAsia="Comic Sans MS" w:hAnsi="Comic Sans MS" w:cs="Comic Sans MS"/>
          <w:spacing w:val="36"/>
          <w:w w:val="9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ir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ea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gn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>. 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ás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tigua</w:t>
      </w:r>
      <w:r>
        <w:rPr>
          <w:rFonts w:ascii="Comic Sans MS" w:eastAsia="Comic Sans MS" w:hAnsi="Comic Sans MS" w:cs="Comic Sans MS"/>
          <w:spacing w:val="-24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za</w:t>
      </w:r>
      <w:r>
        <w:rPr>
          <w:rFonts w:ascii="Comic Sans MS" w:eastAsia="Comic Sans MS" w:hAnsi="Comic Sans MS" w:cs="Comic Sans MS"/>
          <w:spacing w:val="-22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ue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v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7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za;</w:t>
      </w:r>
      <w:r>
        <w:rPr>
          <w:rFonts w:ascii="Comic Sans MS" w:eastAsia="Comic Sans MS" w:hAnsi="Comic Sans MS" w:cs="Comic Sans MS"/>
          <w:spacing w:val="-2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 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tiguo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tame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6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477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14"/>
          <w:w w:val="1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tigua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za: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és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aí.</w:t>
      </w:r>
    </w:p>
    <w:p w:rsidR="00F57CD4" w:rsidRDefault="00162664">
      <w:pPr>
        <w:spacing w:line="320" w:lineRule="exact"/>
        <w:ind w:left="83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n 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tal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z w:val="24"/>
          <w:szCs w:val="24"/>
        </w:rPr>
        <w:t xml:space="preserve">n 46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162664">
      <w:pPr>
        <w:tabs>
          <w:tab w:val="left" w:pos="900"/>
        </w:tabs>
        <w:spacing w:before="2"/>
        <w:ind w:left="837" w:right="182" w:hanging="360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za:</w:t>
      </w:r>
      <w:r>
        <w:rPr>
          <w:rFonts w:ascii="Comic Sans MS" w:eastAsia="Comic Sans MS" w:hAnsi="Comic Sans MS" w:cs="Comic Sans MS"/>
          <w:spacing w:val="5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5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5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ús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aza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et:</w:t>
      </w:r>
      <w:r>
        <w:rPr>
          <w:rFonts w:ascii="Comic Sans MS" w:eastAsia="Comic Sans MS" w:hAnsi="Comic Sans MS" w:cs="Comic Sans MS"/>
          <w:spacing w:val="5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us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us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us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tá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gido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27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5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47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n en un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 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1000 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9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47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5</w:t>
      </w:r>
      <w:r>
        <w:rPr>
          <w:rFonts w:ascii="Comic Sans MS" w:eastAsia="Comic Sans MS" w:hAnsi="Comic Sans MS" w:cs="Comic Sans MS"/>
          <w:b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¿</w:t>
      </w:r>
      <w:r>
        <w:rPr>
          <w:rFonts w:ascii="Comic Sans MS" w:eastAsia="Comic Sans MS" w:hAnsi="Comic Sans MS" w:cs="Comic Sans MS"/>
          <w:b/>
          <w:sz w:val="28"/>
          <w:szCs w:val="28"/>
        </w:rPr>
        <w:t>En qué idi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sz w:val="28"/>
          <w:szCs w:val="28"/>
        </w:rPr>
        <w:t>ma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 xml:space="preserve">se 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sz w:val="28"/>
          <w:szCs w:val="28"/>
        </w:rPr>
        <w:t>sc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sz w:val="28"/>
          <w:szCs w:val="28"/>
        </w:rPr>
        <w:t>i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b/>
          <w:sz w:val="28"/>
          <w:szCs w:val="28"/>
        </w:rPr>
        <w:t>ió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>la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>Bi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b/>
          <w:sz w:val="28"/>
          <w:szCs w:val="28"/>
        </w:rPr>
        <w:t>lia?</w:t>
      </w:r>
    </w:p>
    <w:p w:rsidR="00F57CD4" w:rsidRDefault="00F57CD4">
      <w:pPr>
        <w:spacing w:before="5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FC7517">
      <w:pPr>
        <w:ind w:left="117" w:right="2448" w:firstLine="43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group id="_x0000_s1212" style="position:absolute;left:0;text-align:left;margin-left:437.3pt;margin-top:666.1pt;width:114.6pt;height:36.35pt;z-index:-251672576;mso-position-horizontal-relative:page;mso-position-vertical-relative:page" coordorigin="8794,13652" coordsize="2292,727">
            <v:shape id="_x0000_s1214" style="position:absolute;left:8803;top:13662;width:2273;height:708" coordorigin="8803,13662" coordsize="2273,708" path="m8803,14370r2273,l11076,13662r-2273,l8803,14370xe" filled="f" strokeweight=".96pt">
              <v:path arrowok="t"/>
            </v:shape>
            <v:shape id="_x0000_s1213" style="position:absolute;left:8842;top:13700;width:2196;height:631" coordorigin="8842,13700" coordsize="2196,631" path="m8842,14331r2196,l11038,13700r-2196,l8842,14331xe" filled="f" strokeweight=".96pt">
              <v:path arrowok="t"/>
            </v:shape>
            <w10:wrap anchorx="page" anchory="page"/>
          </v:group>
        </w:pict>
      </w:r>
      <w:r w:rsidR="00162664">
        <w:rPr>
          <w:rFonts w:ascii="Comic Sans MS" w:eastAsia="Comic Sans MS" w:hAnsi="Comic Sans MS" w:cs="Comic Sans MS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46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del  </w:t>
      </w:r>
      <w:r w:rsidR="00162664"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tiguo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ta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to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fue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it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s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á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ti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u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ta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idad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</w:t>
      </w:r>
      <w:r w:rsidR="00162664"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b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b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b/>
          <w:spacing w:val="-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b/>
          <w:sz w:val="24"/>
          <w:szCs w:val="24"/>
        </w:rPr>
        <w:t>reo</w:t>
      </w:r>
      <w:r w:rsidR="00162664">
        <w:rPr>
          <w:rFonts w:ascii="Comic Sans MS" w:eastAsia="Comic Sans MS" w:hAnsi="Comic Sans MS" w:cs="Comic Sans MS"/>
          <w:b/>
          <w:spacing w:val="-29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gu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 w:rsidR="00162664">
        <w:rPr>
          <w:rFonts w:ascii="Comic Sans MS" w:eastAsia="Comic Sans MS" w:hAnsi="Comic Sans MS" w:cs="Comic Sans MS"/>
          <w:sz w:val="24"/>
          <w:szCs w:val="24"/>
        </w:rPr>
        <w:t>es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 a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o)</w:t>
      </w:r>
      <w:r w:rsidR="00162664">
        <w:rPr>
          <w:rFonts w:ascii="Comic Sans MS" w:eastAsia="Comic Sans MS" w:hAnsi="Comic Sans MS" w:cs="Comic Sans MS"/>
          <w:sz w:val="24"/>
          <w:szCs w:val="24"/>
        </w:rPr>
        <w:t>,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ex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 w:rsidR="00162664">
        <w:rPr>
          <w:rFonts w:ascii="Comic Sans MS" w:eastAsia="Comic Sans MS" w:hAnsi="Comic Sans MS" w:cs="Comic Sans MS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gu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que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 w:rsidR="00162664">
        <w:rPr>
          <w:rFonts w:ascii="Comic Sans MS" w:eastAsia="Comic Sans MS" w:hAnsi="Comic Sans MS" w:cs="Comic Sans MS"/>
          <w:sz w:val="24"/>
          <w:szCs w:val="24"/>
        </w:rPr>
        <w:t>an 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ito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 g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ieg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10" w:line="160" w:lineRule="exact"/>
        <w:rPr>
          <w:sz w:val="17"/>
          <w:szCs w:val="17"/>
        </w:rPr>
        <w:sectPr w:rsidR="00F57CD4">
          <w:pgSz w:w="11920" w:h="16840"/>
          <w:pgMar w:top="1560" w:right="900" w:bottom="280" w:left="1160" w:header="0" w:footer="575" w:gutter="0"/>
          <w:cols w:space="720"/>
        </w:sectPr>
      </w:pPr>
    </w:p>
    <w:p w:rsidR="00F57CD4" w:rsidRDefault="00FC7517">
      <w:pPr>
        <w:spacing w:before="3" w:line="140" w:lineRule="exact"/>
        <w:rPr>
          <w:sz w:val="15"/>
          <w:szCs w:val="15"/>
        </w:rPr>
      </w:pPr>
      <w:r>
        <w:rPr>
          <w:lang w:val="en-US"/>
        </w:rPr>
        <w:lastRenderedPageBreak/>
        <w:pict>
          <v:group id="_x0000_s1215" style="position:absolute;margin-left:425.5pt;margin-top:519.3pt;width:128.65pt;height:138.95pt;z-index:-251671552;mso-position-horizontal-relative:page;mso-position-vertical-relative:page" coordorigin="8510,10386" coordsize="2573,2779">
            <v:shape id="_x0000_s1217" style="position:absolute;left:8520;top:10395;width:2554;height:2760" coordorigin="8520,10395" coordsize="2554,2760" path="m8520,13155r2554,l11074,10395r-2554,l8520,13155xe" stroked="f">
              <v:path arrowok="t"/>
            </v:shape>
            <v:shape id="_x0000_s1216" type="#_x0000_t75" style="position:absolute;left:8664;top:10467;width:2254;height:2597">
              <v:imagedata r:id="rId11" o:title=""/>
            </v:shape>
            <w10:wrap anchorx="page" anchory="page"/>
          </v:group>
        </w:pict>
      </w:r>
    </w:p>
    <w:p w:rsidR="00F57CD4" w:rsidRDefault="00162664">
      <w:pPr>
        <w:ind w:left="117" w:right="-50" w:firstLine="358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tiguo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ido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al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iego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II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iudad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ía.</w:t>
      </w:r>
    </w:p>
    <w:p w:rsidR="00F57CD4" w:rsidRDefault="00162664">
      <w:pPr>
        <w:spacing w:before="11"/>
        <w:ind w:right="70"/>
        <w:rPr>
          <w:rFonts w:ascii="Comic Sans MS" w:eastAsia="Comic Sans MS" w:hAnsi="Comic Sans MS" w:cs="Comic Sans MS"/>
          <w:sz w:val="16"/>
          <w:szCs w:val="16"/>
        </w:rPr>
        <w:sectPr w:rsidR="00F57CD4">
          <w:type w:val="continuous"/>
          <w:pgSz w:w="11920" w:h="16840"/>
          <w:pgMar w:top="1560" w:right="900" w:bottom="280" w:left="1160" w:header="720" w:footer="720" w:gutter="0"/>
          <w:cols w:num="2" w:space="720" w:equalWidth="0">
            <w:col w:w="7347" w:space="471"/>
            <w:col w:w="2042"/>
          </w:cols>
        </w:sectPr>
      </w:pPr>
      <w:r>
        <w:br w:type="column"/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lastRenderedPageBreak/>
        <w:t>He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reo</w:t>
      </w:r>
      <w:r>
        <w:rPr>
          <w:rFonts w:ascii="Comic Sans MS" w:eastAsia="Comic Sans MS" w:hAnsi="Comic Sans MS" w:cs="Comic Sans MS"/>
          <w:b/>
          <w:sz w:val="16"/>
          <w:szCs w:val="16"/>
        </w:rPr>
        <w:t xml:space="preserve">: </w:t>
      </w:r>
      <w:r>
        <w:rPr>
          <w:rFonts w:ascii="Comic Sans MS" w:eastAsia="Comic Sans MS" w:hAnsi="Comic Sans MS" w:cs="Comic Sans MS"/>
          <w:b/>
          <w:spacing w:val="2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z w:val="16"/>
          <w:szCs w:val="16"/>
        </w:rPr>
        <w:t xml:space="preserve">ua </w:t>
      </w:r>
      <w:r>
        <w:rPr>
          <w:rFonts w:ascii="Comic Sans MS" w:eastAsia="Comic Sans MS" w:hAnsi="Comic Sans MS" w:cs="Comic Sans MS"/>
          <w:spacing w:val="4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4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 ju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í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spacing w:before="35"/>
        <w:ind w:left="117" w:right="61" w:firstLine="360"/>
        <w:jc w:val="both"/>
        <w:rPr>
          <w:rFonts w:ascii="Comic Sans MS" w:eastAsia="Comic Sans MS" w:hAnsi="Comic Sans MS" w:cs="Comic Sans MS"/>
          <w:sz w:val="24"/>
          <w:szCs w:val="24"/>
        </w:rPr>
        <w:sectPr w:rsidR="00F57CD4">
          <w:pgSz w:w="11920" w:h="16840"/>
          <w:pgMar w:top="1240" w:right="1020" w:bottom="280" w:left="1160" w:header="0" w:footer="575" w:gutter="0"/>
          <w:cols w:space="720"/>
        </w:sectPr>
      </w:pPr>
      <w:r>
        <w:rPr>
          <w:rFonts w:ascii="Comic Sans MS" w:eastAsia="Comic Sans MS" w:hAnsi="Comic Sans MS" w:cs="Comic Sans MS"/>
          <w:sz w:val="24"/>
          <w:szCs w:val="24"/>
        </w:rPr>
        <w:lastRenderedPageBreak/>
        <w:t>A</w:t>
      </w:r>
      <w:r>
        <w:rPr>
          <w:rFonts w:ascii="Comic Sans MS" w:eastAsia="Comic Sans MS" w:hAnsi="Comic Sans MS" w:cs="Comic Sans MS"/>
          <w:spacing w:val="5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5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5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5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De</w:t>
      </w:r>
      <w:r>
        <w:rPr>
          <w:rFonts w:ascii="Comic Sans MS" w:eastAsia="Comic Sans MS" w:hAnsi="Comic Sans MS" w:cs="Comic Sans MS"/>
          <w:spacing w:val="3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L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3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S</w:t>
      </w:r>
      <w:r>
        <w:rPr>
          <w:rFonts w:ascii="Comic Sans MS" w:eastAsia="Comic Sans MS" w:hAnsi="Comic Sans MS" w:cs="Comic Sans MS"/>
          <w:sz w:val="25"/>
          <w:szCs w:val="25"/>
        </w:rPr>
        <w:t>ete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t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que,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egún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70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b/>
          <w:sz w:val="24"/>
          <w:szCs w:val="24"/>
        </w:rPr>
        <w:t>ri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baj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z w:val="24"/>
          <w:szCs w:val="24"/>
        </w:rPr>
        <w:t>ega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 exa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4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tido</w:t>
      </w:r>
      <w:r>
        <w:rPr>
          <w:rFonts w:ascii="Comic Sans MS" w:eastAsia="Comic Sans MS" w:hAnsi="Comic Sans MS" w:cs="Comic Sans MS"/>
          <w:spacing w:val="4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esta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eye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da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 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tar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b/>
          <w:sz w:val="24"/>
          <w:szCs w:val="24"/>
        </w:rPr>
        <w:t>ir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da</w:t>
      </w:r>
      <w:r>
        <w:rPr>
          <w:rFonts w:ascii="Comic Sans MS" w:eastAsia="Comic Sans MS" w:hAnsi="Comic Sans MS" w:cs="Comic Sans MS"/>
          <w:b/>
          <w:spacing w:val="-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os)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9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236" w:lineRule="auto"/>
        <w:ind w:left="117" w:right="-52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3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27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 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 el dia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ún 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a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2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1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k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 xml:space="preserve">é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gua</w:t>
      </w:r>
      <w:r>
        <w:rPr>
          <w:rFonts w:ascii="Comic Sans MS" w:eastAsia="Comic Sans MS" w:hAnsi="Comic Sans MS" w:cs="Comic Sans MS"/>
          <w:spacing w:val="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ú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)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2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gue</w:t>
      </w:r>
      <w:r>
        <w:rPr>
          <w:rFonts w:ascii="Comic Sans MS" w:eastAsia="Comic Sans MS" w:hAnsi="Comic Sans MS" w:cs="Comic Sans MS"/>
          <w:spacing w:val="2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 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cl</w:t>
      </w:r>
      <w:r>
        <w:rPr>
          <w:rFonts w:ascii="Comic Sans MS" w:eastAsia="Comic Sans MS" w:hAnsi="Comic Sans MS" w:cs="Comic Sans MS"/>
          <w:sz w:val="24"/>
          <w:szCs w:val="24"/>
        </w:rPr>
        <w:t>á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162664">
      <w:pPr>
        <w:spacing w:before="42"/>
        <w:ind w:right="92"/>
        <w:jc w:val="both"/>
        <w:rPr>
          <w:rFonts w:ascii="Comic Sans MS" w:eastAsia="Comic Sans MS" w:hAnsi="Comic Sans MS" w:cs="Comic Sans MS"/>
          <w:sz w:val="16"/>
          <w:szCs w:val="16"/>
        </w:rPr>
      </w:pPr>
      <w:r>
        <w:br w:type="column"/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lastRenderedPageBreak/>
        <w:t>I</w:t>
      </w:r>
      <w:r>
        <w:rPr>
          <w:rFonts w:ascii="Comic Sans MS" w:eastAsia="Comic Sans MS" w:hAnsi="Comic Sans MS" w:cs="Comic Sans MS"/>
          <w:b/>
          <w:sz w:val="16"/>
          <w:szCs w:val="16"/>
        </w:rPr>
        <w:t>n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b/>
          <w:sz w:val="16"/>
          <w:szCs w:val="16"/>
        </w:rPr>
        <w:t>pi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rada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5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o 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l 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pí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Sa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n inf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ui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o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ind w:right="92"/>
        <w:jc w:val="both"/>
        <w:rPr>
          <w:rFonts w:ascii="Comic Sans MS" w:eastAsia="Comic Sans MS" w:hAnsi="Comic Sans MS" w:cs="Comic Sans MS"/>
          <w:sz w:val="16"/>
          <w:szCs w:val="16"/>
        </w:rPr>
        <w:sectPr w:rsidR="00F57CD4">
          <w:type w:val="continuous"/>
          <w:pgSz w:w="11920" w:h="16840"/>
          <w:pgMar w:top="1560" w:right="1020" w:bottom="280" w:left="1160" w:header="720" w:footer="720" w:gutter="0"/>
          <w:cols w:num="2" w:space="720" w:equalWidth="0">
            <w:col w:w="6891" w:space="642"/>
            <w:col w:w="2207"/>
          </w:cols>
        </w:sectPr>
      </w:pPr>
      <w:r>
        <w:rPr>
          <w:rFonts w:ascii="Comic Sans MS" w:eastAsia="Comic Sans MS" w:hAnsi="Comic Sans MS" w:cs="Comic Sans MS"/>
          <w:b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cr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b/>
          <w:sz w:val="16"/>
          <w:szCs w:val="16"/>
        </w:rPr>
        <w:t xml:space="preserve">: 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a  L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y, 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a in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FC7517">
      <w:pPr>
        <w:spacing w:before="1" w:line="140" w:lineRule="exact"/>
        <w:rPr>
          <w:sz w:val="15"/>
          <w:szCs w:val="15"/>
        </w:rPr>
      </w:pPr>
      <w:r>
        <w:rPr>
          <w:lang w:val="en-US"/>
        </w:rPr>
        <w:lastRenderedPageBreak/>
        <w:pict>
          <v:group id="_x0000_s1209" style="position:absolute;margin-left:425.5pt;margin-top:128.8pt;width:121.7pt;height:93.25pt;z-index:-251667456;mso-position-horizontal-relative:page;mso-position-vertical-relative:page" coordorigin="8510,2576" coordsize="2434,1865">
            <v:shape id="_x0000_s1211" style="position:absolute;left:8520;top:2586;width:2414;height:1846" coordorigin="8520,2586" coordsize="2414,1846" path="m8520,4431r2414,l10934,2586r-2414,l8520,4431xe" filled="f" strokeweight=".96pt">
              <v:path arrowok="t"/>
            </v:shape>
            <v:shape id="_x0000_s1210" style="position:absolute;left:8558;top:2624;width:2338;height:1769" coordorigin="8558,2624" coordsize="2338,1769" path="m8558,4393r2338,l10896,2624r-2338,l8558,4393xe" filled="f" strokeweight=".96pt">
              <v:path arrowok="t"/>
            </v:shape>
            <w10:wrap anchorx="page" anchory="page"/>
          </v:group>
        </w:pict>
      </w: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405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En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tas</w:t>
      </w:r>
      <w:r>
        <w:rPr>
          <w:rFonts w:ascii="Comic Sans MS" w:eastAsia="Comic Sans MS" w:hAnsi="Comic Sans MS" w:cs="Comic Sans MS"/>
          <w:spacing w:val="2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2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al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izado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2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</w:p>
    <w:p w:rsidR="00F57CD4" w:rsidRDefault="00162664">
      <w:pPr>
        <w:spacing w:line="320" w:lineRule="exact"/>
        <w:ind w:left="117"/>
        <w:rPr>
          <w:rFonts w:ascii="Comic Sans MS" w:eastAsia="Comic Sans MS" w:hAnsi="Comic Sans MS" w:cs="Comic Sans MS"/>
          <w:sz w:val="25"/>
          <w:szCs w:val="25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go</w:t>
      </w:r>
      <w:r>
        <w:rPr>
          <w:rFonts w:ascii="Comic Sans MS" w:eastAsia="Comic Sans MS" w:hAnsi="Comic Sans MS" w:cs="Comic Sans MS"/>
          <w:spacing w:val="5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54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5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5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0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5"/>
          <w:szCs w:val="25"/>
        </w:rPr>
        <w:t>s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2"/>
          <w:position w:val="1"/>
          <w:sz w:val="25"/>
          <w:szCs w:val="25"/>
        </w:rPr>
        <w:t>r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ía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c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 xml:space="preserve">a, </w:t>
      </w:r>
      <w:r>
        <w:rPr>
          <w:rFonts w:ascii="Comic Sans MS" w:eastAsia="Comic Sans MS" w:hAnsi="Comic Sans MS" w:cs="Comic Sans MS"/>
          <w:spacing w:val="63"/>
          <w:position w:val="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c</w:t>
      </w:r>
      <w:r>
        <w:rPr>
          <w:rFonts w:ascii="Comic Sans MS" w:eastAsia="Comic Sans MS" w:hAnsi="Comic Sans MS" w:cs="Comic Sans MS"/>
          <w:spacing w:val="1"/>
          <w:position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p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t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a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l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ati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n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a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,  </w:t>
      </w:r>
      <w:r>
        <w:rPr>
          <w:rFonts w:ascii="Comic Sans MS" w:eastAsia="Comic Sans MS" w:hAnsi="Comic Sans MS" w:cs="Comic Sans MS"/>
          <w:spacing w:val="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5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“l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36"/>
          <w:position w:val="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Vu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l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gata”</w:t>
      </w:r>
    </w:p>
    <w:p w:rsidR="00F57CD4" w:rsidRDefault="00162664">
      <w:pPr>
        <w:spacing w:line="320" w:lineRule="exact"/>
        <w:ind w:left="11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editio</w:t>
      </w:r>
      <w:r>
        <w:rPr>
          <w:rFonts w:ascii="Comic Sans MS" w:eastAsia="Comic Sans MS" w:hAnsi="Comic Sans MS" w:cs="Comic Sans MS"/>
          <w:spacing w:val="-7"/>
          <w:position w:val="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5"/>
          <w:szCs w:val="25"/>
        </w:rPr>
        <w:t>v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u</w:t>
      </w:r>
      <w:r>
        <w:rPr>
          <w:rFonts w:ascii="Comic Sans MS" w:eastAsia="Comic Sans MS" w:hAnsi="Comic Sans MS" w:cs="Comic Sans MS"/>
          <w:spacing w:val="-1"/>
          <w:position w:val="1"/>
          <w:sz w:val="25"/>
          <w:szCs w:val="25"/>
        </w:rPr>
        <w:t>l</w:t>
      </w:r>
      <w:r>
        <w:rPr>
          <w:rFonts w:ascii="Comic Sans MS" w:eastAsia="Comic Sans MS" w:hAnsi="Comic Sans MS" w:cs="Comic Sans MS"/>
          <w:position w:val="1"/>
          <w:sz w:val="25"/>
          <w:szCs w:val="25"/>
        </w:rPr>
        <w:t>gata</w:t>
      </w:r>
      <w:r>
        <w:rPr>
          <w:rFonts w:ascii="Comic Sans MS" w:eastAsia="Comic Sans MS" w:hAnsi="Comic Sans MS" w:cs="Comic Sans MS"/>
          <w:spacing w:val="-14"/>
          <w:position w:val="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=</w:t>
      </w:r>
      <w:r>
        <w:rPr>
          <w:rFonts w:ascii="Comic Sans MS" w:eastAsia="Comic Sans MS" w:hAnsi="Comic Sans MS" w:cs="Comic Sans MS"/>
          <w:spacing w:val="2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edi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ga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izada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)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F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adu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ida</w:t>
      </w:r>
      <w:r>
        <w:rPr>
          <w:rFonts w:ascii="Comic Sans MS" w:eastAsia="Comic Sans MS" w:hAnsi="Comic Sans MS" w:cs="Comic Sans MS"/>
          <w:spacing w:val="2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24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2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J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9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fi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es</w:t>
      </w:r>
    </w:p>
    <w:p w:rsidR="00F57CD4" w:rsidRDefault="00FC7517">
      <w:pPr>
        <w:spacing w:line="320" w:lineRule="exact"/>
        <w:ind w:left="117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group id="_x0000_s1207" style="position:absolute;left:0;text-align:left;margin-left:290.5pt;margin-top:15.15pt;width:3pt;height:0;z-index:-251669504;mso-position-horizontal-relative:page" coordorigin="5810,303" coordsize="60,0">
            <v:shape id="_x0000_s1208" style="position:absolute;left:5810;top:303;width:60;height:0" coordorigin="5810,303" coordsize="60,0" path="m5810,303r60,e" filled="f" strokeweight="1.18pt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sz w:val="24"/>
          <w:szCs w:val="24"/>
        </w:rPr>
        <w:t>del</w:t>
      </w:r>
      <w:r w:rsidR="00162664"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ig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z w:val="24"/>
          <w:szCs w:val="24"/>
        </w:rPr>
        <w:t>V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y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 w:rsidR="00162664">
        <w:rPr>
          <w:rFonts w:ascii="Comic Sans MS" w:eastAsia="Comic Sans MS" w:hAnsi="Comic Sans MS" w:cs="Comic Sans MS"/>
          <w:sz w:val="24"/>
          <w:szCs w:val="24"/>
        </w:rPr>
        <w:t>ie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z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del</w:t>
      </w:r>
      <w:r w:rsidR="00162664"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ig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V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d.</w:t>
      </w:r>
      <w:r w:rsidR="00162664"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  <w:r w:rsidR="00162664"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ta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adu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 w:rsidR="00162664">
        <w:rPr>
          <w:rFonts w:ascii="Comic Sans MS" w:eastAsia="Comic Sans MS" w:hAnsi="Comic Sans MS" w:cs="Comic Sans MS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es</w:t>
      </w:r>
      <w:r w:rsidR="00162664">
        <w:rPr>
          <w:rFonts w:ascii="Comic Sans MS" w:eastAsia="Comic Sans MS" w:hAnsi="Comic Sans MS" w:cs="Comic Sans MS"/>
          <w:spacing w:val="1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que</w:t>
      </w:r>
      <w:r w:rsidR="00162664"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ás</w:t>
      </w:r>
      <w:r w:rsidR="00162664"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uti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iza</w:t>
      </w:r>
      <w:r w:rsidR="00162664"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en</w:t>
      </w:r>
    </w:p>
    <w:p w:rsidR="00F57CD4" w:rsidRDefault="00162664">
      <w:pPr>
        <w:spacing w:line="300" w:lineRule="exact"/>
        <w:ind w:left="11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v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position w:val="-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.</w:t>
      </w:r>
    </w:p>
    <w:p w:rsidR="00F57CD4" w:rsidRDefault="00F57CD4">
      <w:pPr>
        <w:spacing w:before="7" w:line="100" w:lineRule="exact"/>
        <w:rPr>
          <w:sz w:val="11"/>
          <w:szCs w:val="11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162664">
      <w:pPr>
        <w:spacing w:line="360" w:lineRule="exact"/>
        <w:ind w:left="2709" w:right="1408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L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lia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ue </w:t>
      </w:r>
      <w:r w:rsidR="00FE33D6">
        <w:rPr>
          <w:rFonts w:ascii="Comic Sans MS" w:eastAsia="Comic Sans MS" w:hAnsi="Comic Sans MS" w:cs="Comic Sans MS"/>
          <w:position w:val="1"/>
          <w:sz w:val="28"/>
          <w:szCs w:val="28"/>
        </w:rPr>
        <w:t>esc</w:t>
      </w:r>
      <w:r w:rsidR="00FE33D6"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 w:rsidR="00FE33D6"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ita </w:t>
      </w:r>
      <w:r w:rsidR="00FE33D6">
        <w:rPr>
          <w:rFonts w:ascii="Comic Sans MS" w:eastAsia="Comic Sans MS" w:hAnsi="Comic Sans MS" w:cs="Comic Sans MS"/>
          <w:spacing w:val="2"/>
          <w:position w:val="1"/>
          <w:sz w:val="28"/>
          <w:szCs w:val="28"/>
        </w:rPr>
        <w:t>en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: 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h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, a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ameo</w:t>
      </w:r>
      <w:r>
        <w:rPr>
          <w:rFonts w:ascii="Comic Sans MS" w:eastAsia="Comic Sans MS" w:hAnsi="Comic Sans MS" w:cs="Comic Sans MS"/>
          <w:spacing w:val="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y</w:t>
      </w:r>
    </w:p>
    <w:p w:rsidR="00F57CD4" w:rsidRDefault="00FC7517">
      <w:pPr>
        <w:spacing w:before="1" w:line="360" w:lineRule="exact"/>
        <w:ind w:left="5032" w:right="3728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199" style="position:absolute;left:0;text-align:left;margin-left:177pt;margin-top:-33.65pt;width:322pt;height:59.35pt;z-index:-251668480;mso-position-horizontal-relative:page" coordorigin="3540,-673" coordsize="6440,1187">
            <v:shape id="_x0000_s1206" style="position:absolute;left:9797;top:-672;width:182;height:1176" coordorigin="9797,-672" coordsize="182,1176" path="m9797,504l9979,230r,-902l9797,-492r,996xe" fillcolor="#e1e1e1" stroked="f">
              <v:path arrowok="t"/>
            </v:shape>
            <v:shape id="_x0000_s1205" style="position:absolute;left:3550;top:-672;width:6430;height:180" coordorigin="3550,-672" coordsize="6430,180" path="m9797,-492r182,-180l4308,-672r-758,180l9797,-492xe" fillcolor="#989898" stroked="f">
              <v:path arrowok="t"/>
            </v:shape>
            <v:shape id="_x0000_s1204" style="position:absolute;left:3550;top:-492;width:6247;height:996" coordorigin="3550,-492" coordsize="6247,996" path="m3550,504r6247,l9797,-492r-6247,l3550,504xe" fillcolor="#c4c4c4" stroked="f">
              <v:path arrowok="t"/>
            </v:shape>
            <v:shape id="_x0000_s1203" style="position:absolute;left:3550;top:-492;width:0;height:996" coordorigin="3550,-492" coordsize="0,996" path="m3550,-492r,996e" filled="f" strokecolor="#d6d6d6" strokeweight=".96pt">
              <v:path arrowok="t"/>
            </v:shape>
            <v:shape id="_x0000_s1202" style="position:absolute;left:3550;top:504;width:6247;height:0" coordorigin="3550,504" coordsize="6247,0" path="m3550,504r6247,e" filled="f" strokecolor="#b7b7b7" strokeweight=".96pt">
              <v:path arrowok="t"/>
            </v:shape>
            <v:shape id="_x0000_s1201" style="position:absolute;left:9797;top:-492;width:0;height:996" coordorigin="9797,-492" coordsize="0,996" path="m9797,504r,-996e" filled="f" strokecolor="#eaeaea" strokeweight=".96pt">
              <v:path arrowok="t"/>
            </v:shape>
            <v:shape id="_x0000_s1200" style="position:absolute;left:3550;top:-492;width:6247;height:0" coordorigin="3550,-492" coordsize="6247,0" path="m9797,-492r-6247,e" filled="f" strokecolor="#b7b7b7" strokeweight=".96pt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g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ieg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.</w:t>
      </w:r>
    </w:p>
    <w:p w:rsidR="00F57CD4" w:rsidRDefault="00F57CD4">
      <w:pPr>
        <w:spacing w:line="200" w:lineRule="exact"/>
      </w:pPr>
    </w:p>
    <w:p w:rsidR="00F57CD4" w:rsidRDefault="00F57CD4">
      <w:pPr>
        <w:spacing w:before="17" w:line="240" w:lineRule="exact"/>
        <w:rPr>
          <w:sz w:val="24"/>
          <w:szCs w:val="24"/>
        </w:rPr>
      </w:pPr>
    </w:p>
    <w:p w:rsidR="00F57CD4" w:rsidRDefault="00FC7517">
      <w:pPr>
        <w:spacing w:line="320" w:lineRule="exact"/>
        <w:ind w:left="117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group id="_x0000_s1196" style="position:absolute;left:0;text-align:left;margin-left:99.5pt;margin-top:51.95pt;width:418.45pt;height:276.1pt;z-index:-251670528;mso-position-horizontal-relative:page" coordorigin="1990,1039" coordsize="8369,5522">
            <v:shape id="_x0000_s1198" type="#_x0000_t75" style="position:absolute;left:1990;top:1039;width:8369;height:5522">
              <v:imagedata r:id="rId12" o:title=""/>
            </v:shape>
            <v:shape id="_x0000_s1197" style="position:absolute;left:2556;top:2105;width:6391;height:3574" coordorigin="2556,2105" coordsize="6391,3574" path="m2556,5679r6391,l8947,2105r-6391,l2556,5679xe" stroked="f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mo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cl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ifi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ar</w:t>
      </w:r>
      <w:r w:rsidR="00162664"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í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bl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a 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iguie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m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position w:val="1"/>
          <w:sz w:val="24"/>
          <w:szCs w:val="24"/>
        </w:rPr>
        <w:t>a: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11" w:line="240" w:lineRule="exact"/>
        <w:rPr>
          <w:sz w:val="24"/>
          <w:szCs w:val="24"/>
        </w:rPr>
      </w:pPr>
    </w:p>
    <w:tbl>
      <w:tblPr>
        <w:tblW w:w="0" w:type="auto"/>
        <w:tblInd w:w="1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2"/>
        <w:gridCol w:w="3910"/>
      </w:tblGrid>
      <w:tr w:rsidR="00F57CD4">
        <w:trPr>
          <w:trHeight w:hRule="exact" w:val="677"/>
        </w:trPr>
        <w:tc>
          <w:tcPr>
            <w:tcW w:w="2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7CD4" w:rsidRDefault="00162664">
            <w:pPr>
              <w:spacing w:line="320" w:lineRule="exact"/>
              <w:ind w:left="670" w:right="733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pacing w:val="-1"/>
                <w:sz w:val="24"/>
                <w:szCs w:val="24"/>
              </w:rPr>
              <w:t>An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tiguo</w:t>
            </w:r>
          </w:p>
          <w:p w:rsidR="00F57CD4" w:rsidRDefault="00162664">
            <w:pPr>
              <w:spacing w:before="1" w:line="320" w:lineRule="exact"/>
              <w:ind w:left="423" w:right="485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am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to</w:t>
            </w:r>
          </w:p>
        </w:tc>
        <w:tc>
          <w:tcPr>
            <w:tcW w:w="3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7CD4" w:rsidRDefault="00162664">
            <w:pPr>
              <w:spacing w:line="320" w:lineRule="exact"/>
              <w:ind w:left="6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ue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o 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4"/>
                <w:szCs w:val="24"/>
              </w:rPr>
              <w:t>am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to</w:t>
            </w:r>
          </w:p>
        </w:tc>
      </w:tr>
      <w:tr w:rsidR="00F57CD4">
        <w:trPr>
          <w:trHeight w:hRule="exact" w:val="346"/>
        </w:trPr>
        <w:tc>
          <w:tcPr>
            <w:tcW w:w="2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7CD4" w:rsidRDefault="00162664">
            <w:pPr>
              <w:spacing w:line="320" w:lineRule="exact"/>
              <w:ind w:left="518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tateu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</w:p>
        </w:tc>
        <w:tc>
          <w:tcPr>
            <w:tcW w:w="3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7CD4" w:rsidRDefault="00162664">
            <w:pPr>
              <w:spacing w:line="320" w:lineRule="exact"/>
              <w:ind w:left="6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ge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</w:tr>
      <w:tr w:rsidR="00F57CD4">
        <w:trPr>
          <w:trHeight w:hRule="exact" w:val="679"/>
        </w:trPr>
        <w:tc>
          <w:tcPr>
            <w:tcW w:w="2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7CD4" w:rsidRDefault="00162664">
            <w:pPr>
              <w:spacing w:line="320" w:lineRule="exact"/>
              <w:ind w:left="19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ó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3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7CD4" w:rsidRDefault="00162664">
            <w:pPr>
              <w:spacing w:line="320" w:lineRule="exact"/>
              <w:ind w:left="6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F57CD4" w:rsidRDefault="00162664">
            <w:pPr>
              <w:spacing w:line="320" w:lineRule="exact"/>
              <w:ind w:left="136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ós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es</w:t>
            </w:r>
          </w:p>
        </w:tc>
      </w:tr>
      <w:tr w:rsidR="00F57CD4">
        <w:trPr>
          <w:trHeight w:hRule="exact" w:val="679"/>
        </w:trPr>
        <w:tc>
          <w:tcPr>
            <w:tcW w:w="2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7CD4" w:rsidRDefault="00162664">
            <w:pPr>
              <w:spacing w:line="320" w:lineRule="exact"/>
              <w:ind w:left="163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féti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3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7CD4" w:rsidRDefault="00162664">
            <w:pPr>
              <w:spacing w:line="320" w:lineRule="exact"/>
              <w:ind w:left="64" w:right="-8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tas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an Pa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bl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y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“c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ó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”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)</w:t>
            </w:r>
          </w:p>
        </w:tc>
      </w:tr>
      <w:tr w:rsidR="00F57CD4">
        <w:trPr>
          <w:trHeight w:hRule="exact" w:val="874"/>
        </w:trPr>
        <w:tc>
          <w:tcPr>
            <w:tcW w:w="2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57CD4" w:rsidRDefault="00162664">
            <w:pPr>
              <w:spacing w:line="320" w:lineRule="exact"/>
              <w:ind w:left="147" w:right="208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éti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</w:p>
          <w:p w:rsidR="00F57CD4" w:rsidRDefault="00162664">
            <w:pPr>
              <w:spacing w:line="320" w:lineRule="exact"/>
              <w:ind w:left="440" w:right="504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es</w:t>
            </w:r>
          </w:p>
        </w:tc>
        <w:tc>
          <w:tcPr>
            <w:tcW w:w="3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57CD4" w:rsidRDefault="00162664">
            <w:pPr>
              <w:spacing w:line="320" w:lineRule="exact"/>
              <w:ind w:left="6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is</w:t>
            </w:r>
          </w:p>
        </w:tc>
      </w:tr>
    </w:tbl>
    <w:p w:rsidR="00F57CD4" w:rsidRDefault="00F57CD4">
      <w:pPr>
        <w:sectPr w:rsidR="00F57CD4">
          <w:type w:val="continuous"/>
          <w:pgSz w:w="11920" w:h="16840"/>
          <w:pgMar w:top="1560" w:right="1020" w:bottom="280" w:left="1160" w:header="720" w:footer="720" w:gutter="0"/>
          <w:cols w:space="720"/>
        </w:sectPr>
      </w:pPr>
    </w:p>
    <w:p w:rsidR="00F57CD4" w:rsidRDefault="00162664">
      <w:pPr>
        <w:spacing w:before="32" w:line="234" w:lineRule="auto"/>
        <w:ind w:left="117" w:right="480" w:firstLine="70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lastRenderedPageBreak/>
        <w:t>La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 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udí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al igual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ieg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o 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 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 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b/>
          <w:sz w:val="24"/>
          <w:szCs w:val="24"/>
        </w:rPr>
        <w:t>rif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;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deute</w:t>
      </w:r>
      <w:r>
        <w:rPr>
          <w:rFonts w:ascii="Comic Sans MS" w:eastAsia="Comic Sans MS" w:hAnsi="Comic Sans MS" w:cs="Comic Sans MS"/>
          <w:spacing w:val="2"/>
          <w:w w:val="96"/>
          <w:sz w:val="25"/>
          <w:szCs w:val="25"/>
        </w:rPr>
        <w:t>r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c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ó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n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c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os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 xml:space="preserve">,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itid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“c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”</w:t>
      </w:r>
      <w:r>
        <w:rPr>
          <w:rFonts w:ascii="Comic Sans MS" w:eastAsia="Comic Sans MS" w:hAnsi="Comic Sans MS" w:cs="Comic Sans MS"/>
          <w:spacing w:val="-28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fe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egu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ugar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udit,</w:t>
      </w:r>
    </w:p>
    <w:p w:rsidR="00F57CD4" w:rsidRDefault="00162664">
      <w:pPr>
        <w:spacing w:line="300" w:lineRule="exact"/>
        <w:ind w:left="11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position w:val="-1"/>
          <w:sz w:val="24"/>
          <w:szCs w:val="24"/>
        </w:rPr>
        <w:t xml:space="preserve">1 y 2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os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Ba</w:t>
      </w:r>
      <w:r>
        <w:rPr>
          <w:rFonts w:ascii="Comic Sans MS" w:eastAsia="Comic Sans MS" w:hAnsi="Comic Sans MS" w:cs="Comic Sans MS"/>
          <w:spacing w:val="2"/>
          <w:position w:val="-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2"/>
          <w:position w:val="-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á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ida,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idu</w:t>
      </w:r>
      <w:r>
        <w:rPr>
          <w:rFonts w:ascii="Comic Sans MS" w:eastAsia="Comic Sans MS" w:hAnsi="Comic Sans MS" w:cs="Comic Sans MS"/>
          <w:spacing w:val="2"/>
          <w:position w:val="-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ía y 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gu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na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position w:val="-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ter</w:t>
      </w:r>
      <w:r>
        <w:rPr>
          <w:rFonts w:ascii="Comic Sans MS" w:eastAsia="Comic Sans MS" w:hAnsi="Comic Sans MS" w:cs="Comic Sans MS"/>
          <w:spacing w:val="3"/>
          <w:position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y Da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position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position w:val="-1"/>
          <w:sz w:val="24"/>
          <w:szCs w:val="24"/>
        </w:rPr>
        <w:t>)</w:t>
      </w:r>
      <w:r>
        <w:rPr>
          <w:rFonts w:ascii="Comic Sans MS" w:eastAsia="Comic Sans MS" w:hAnsi="Comic Sans MS" w:cs="Comic Sans MS"/>
          <w:position w:val="-1"/>
          <w:sz w:val="24"/>
          <w:szCs w:val="24"/>
        </w:rPr>
        <w:t>.</w:t>
      </w:r>
    </w:p>
    <w:p w:rsidR="00F57CD4" w:rsidRDefault="00F57CD4">
      <w:pPr>
        <w:spacing w:before="7" w:line="160" w:lineRule="exact"/>
        <w:rPr>
          <w:sz w:val="16"/>
          <w:szCs w:val="16"/>
        </w:rPr>
      </w:pPr>
    </w:p>
    <w:p w:rsidR="00F57CD4" w:rsidRDefault="00F57CD4">
      <w:pPr>
        <w:spacing w:line="200" w:lineRule="exact"/>
      </w:pPr>
    </w:p>
    <w:p w:rsidR="00F57CD4" w:rsidRPr="00FE33D6" w:rsidRDefault="00162664">
      <w:pPr>
        <w:spacing w:line="320" w:lineRule="exact"/>
        <w:ind w:left="117"/>
        <w:rPr>
          <w:rFonts w:ascii="Comic Sans MS" w:eastAsia="Comic Sans MS" w:hAnsi="Comic Sans MS" w:cs="Comic Sans MS"/>
          <w:sz w:val="24"/>
          <w:szCs w:val="24"/>
          <w:highlight w:val="lightGray"/>
        </w:rPr>
      </w:pP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La</w:t>
      </w:r>
      <w:r w:rsidRPr="00FE33D6">
        <w:rPr>
          <w:rFonts w:ascii="Comic Sans MS" w:eastAsia="Comic Sans MS" w:hAnsi="Comic Sans MS" w:cs="Comic Sans MS"/>
          <w:spacing w:val="39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c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tual</w:t>
      </w:r>
      <w:r w:rsidRPr="00FE33D6">
        <w:rPr>
          <w:rFonts w:ascii="Comic Sans MS" w:eastAsia="Comic Sans MS" w:hAnsi="Comic Sans MS" w:cs="Comic Sans MS"/>
          <w:spacing w:val="38"/>
          <w:position w:val="1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di</w:t>
      </w:r>
      <w:r w:rsidR="00FE33D6" w:rsidRPr="00FE33D6">
        <w:rPr>
          <w:rFonts w:ascii="Comic Sans MS" w:eastAsia="Comic Sans MS" w:hAnsi="Comic Sans MS" w:cs="Comic Sans MS"/>
          <w:spacing w:val="1"/>
          <w:position w:val="1"/>
          <w:sz w:val="24"/>
          <w:szCs w:val="24"/>
          <w:highlight w:val="lightGray"/>
        </w:rPr>
        <w:t>v</w:t>
      </w:r>
      <w:r w:rsidR="00FE33D6"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i</w:t>
      </w:r>
      <w:r w:rsidR="00FE33D6" w:rsidRPr="00FE33D6">
        <w:rPr>
          <w:rFonts w:ascii="Comic Sans MS" w:eastAsia="Comic Sans MS" w:hAnsi="Comic Sans MS" w:cs="Comic Sans MS"/>
          <w:spacing w:val="1"/>
          <w:position w:val="1"/>
          <w:sz w:val="24"/>
          <w:szCs w:val="24"/>
          <w:highlight w:val="lightGray"/>
        </w:rPr>
        <w:t>s</w:t>
      </w:r>
      <w:r w:rsidR="00FE33D6"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i</w:t>
      </w:r>
      <w:r w:rsidR="00FE33D6" w:rsidRPr="00FE33D6">
        <w:rPr>
          <w:rFonts w:ascii="Comic Sans MS" w:eastAsia="Comic Sans MS" w:hAnsi="Comic Sans MS" w:cs="Comic Sans MS"/>
          <w:spacing w:val="1"/>
          <w:position w:val="1"/>
          <w:sz w:val="24"/>
          <w:szCs w:val="24"/>
          <w:highlight w:val="lightGray"/>
        </w:rPr>
        <w:t>ó</w:t>
      </w:r>
      <w:r w:rsidR="00FE33D6"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n</w:t>
      </w:r>
      <w:r w:rsidRPr="00FE33D6">
        <w:rPr>
          <w:rFonts w:ascii="Comic Sans MS" w:eastAsia="Comic Sans MS" w:hAnsi="Comic Sans MS" w:cs="Comic Sans MS"/>
          <w:spacing w:val="38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de</w:t>
      </w:r>
      <w:r w:rsidRPr="00FE33D6">
        <w:rPr>
          <w:rFonts w:ascii="Comic Sans MS" w:eastAsia="Comic Sans MS" w:hAnsi="Comic Sans MS" w:cs="Comic Sans MS"/>
          <w:spacing w:val="40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l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spacing w:val="39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Bi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bl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ia</w:t>
      </w:r>
      <w:r w:rsidRPr="00FE33D6">
        <w:rPr>
          <w:rFonts w:ascii="Comic Sans MS" w:eastAsia="Comic Sans MS" w:hAnsi="Comic Sans MS" w:cs="Comic Sans MS"/>
          <w:spacing w:val="39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en</w:t>
      </w:r>
      <w:r w:rsidRPr="00FE33D6">
        <w:rPr>
          <w:rFonts w:ascii="Comic Sans MS" w:eastAsia="Comic Sans MS" w:hAnsi="Comic Sans MS" w:cs="Comic Sans MS"/>
          <w:spacing w:val="38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c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p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ítu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l</w:t>
      </w:r>
      <w:r w:rsidRPr="00FE33D6">
        <w:rPr>
          <w:rFonts w:ascii="Comic Sans MS" w:eastAsia="Comic Sans MS" w:hAnsi="Comic Sans MS" w:cs="Comic Sans MS"/>
          <w:spacing w:val="1"/>
          <w:position w:val="1"/>
          <w:sz w:val="24"/>
          <w:szCs w:val="24"/>
          <w:highlight w:val="lightGray"/>
        </w:rPr>
        <w:t>os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,</w:t>
      </w:r>
      <w:r w:rsidRPr="00FE33D6">
        <w:rPr>
          <w:rFonts w:ascii="Comic Sans MS" w:eastAsia="Comic Sans MS" w:hAnsi="Comic Sans MS" w:cs="Comic Sans MS"/>
          <w:spacing w:val="40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spacing w:val="1"/>
          <w:position w:val="1"/>
          <w:sz w:val="24"/>
          <w:szCs w:val="24"/>
          <w:highlight w:val="lightGray"/>
        </w:rPr>
        <w:t>s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e</w:t>
      </w:r>
      <w:r w:rsidRPr="00FE33D6">
        <w:rPr>
          <w:rFonts w:ascii="Comic Sans MS" w:eastAsia="Comic Sans MS" w:hAnsi="Comic Sans MS" w:cs="Comic Sans MS"/>
          <w:spacing w:val="40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spacing w:val="-1"/>
          <w:position w:val="1"/>
          <w:sz w:val="24"/>
          <w:szCs w:val="24"/>
          <w:highlight w:val="lightGray"/>
        </w:rPr>
        <w:t>l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spacing w:val="39"/>
          <w:position w:val="1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dan a</w:t>
      </w:r>
      <w:r w:rsidRPr="00FE33D6">
        <w:rPr>
          <w:rFonts w:ascii="Comic Sans MS" w:eastAsia="Comic Sans MS" w:hAnsi="Comic Sans MS" w:cs="Comic Sans MS"/>
          <w:spacing w:val="39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b/>
          <w:spacing w:val="-1"/>
          <w:position w:val="1"/>
          <w:sz w:val="24"/>
          <w:szCs w:val="24"/>
          <w:highlight w:val="lightGray"/>
        </w:rPr>
        <w:t>E</w:t>
      </w:r>
      <w:r w:rsidRPr="00FE33D6">
        <w:rPr>
          <w:rFonts w:ascii="Comic Sans MS" w:eastAsia="Comic Sans MS" w:hAnsi="Comic Sans MS" w:cs="Comic Sans MS"/>
          <w:b/>
          <w:spacing w:val="1"/>
          <w:position w:val="1"/>
          <w:sz w:val="24"/>
          <w:szCs w:val="24"/>
          <w:highlight w:val="lightGray"/>
        </w:rPr>
        <w:t>s</w:t>
      </w:r>
      <w:r w:rsidRPr="00FE33D6">
        <w:rPr>
          <w:rFonts w:ascii="Comic Sans MS" w:eastAsia="Comic Sans MS" w:hAnsi="Comic Sans MS" w:cs="Comic Sans MS"/>
          <w:b/>
          <w:position w:val="1"/>
          <w:sz w:val="24"/>
          <w:szCs w:val="24"/>
          <w:highlight w:val="lightGray"/>
        </w:rPr>
        <w:t>te</w:t>
      </w:r>
      <w:r w:rsidRPr="00FE33D6">
        <w:rPr>
          <w:rFonts w:ascii="Comic Sans MS" w:eastAsia="Comic Sans MS" w:hAnsi="Comic Sans MS" w:cs="Comic Sans MS"/>
          <w:b/>
          <w:spacing w:val="-1"/>
          <w:position w:val="1"/>
          <w:sz w:val="24"/>
          <w:szCs w:val="24"/>
          <w:highlight w:val="lightGray"/>
        </w:rPr>
        <w:t>b</w:t>
      </w:r>
      <w:r w:rsidRPr="00FE33D6">
        <w:rPr>
          <w:rFonts w:ascii="Comic Sans MS" w:eastAsia="Comic Sans MS" w:hAnsi="Comic Sans MS" w:cs="Comic Sans MS"/>
          <w:b/>
          <w:spacing w:val="1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b/>
          <w:position w:val="1"/>
          <w:sz w:val="24"/>
          <w:szCs w:val="24"/>
          <w:highlight w:val="lightGray"/>
        </w:rPr>
        <w:t>n</w:t>
      </w:r>
      <w:r w:rsidRPr="00FE33D6">
        <w:rPr>
          <w:rFonts w:ascii="Comic Sans MS" w:eastAsia="Comic Sans MS" w:hAnsi="Comic Sans MS" w:cs="Comic Sans MS"/>
          <w:b/>
          <w:spacing w:val="34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b/>
          <w:position w:val="1"/>
          <w:sz w:val="24"/>
          <w:szCs w:val="24"/>
          <w:highlight w:val="lightGray"/>
        </w:rPr>
        <w:t>L</w:t>
      </w:r>
      <w:r w:rsidRPr="00FE33D6">
        <w:rPr>
          <w:rFonts w:ascii="Comic Sans MS" w:eastAsia="Comic Sans MS" w:hAnsi="Comic Sans MS" w:cs="Comic Sans MS"/>
          <w:b/>
          <w:spacing w:val="1"/>
          <w:position w:val="1"/>
          <w:sz w:val="24"/>
          <w:szCs w:val="24"/>
          <w:highlight w:val="lightGray"/>
        </w:rPr>
        <w:t>a</w:t>
      </w:r>
      <w:r w:rsidRPr="00FE33D6">
        <w:rPr>
          <w:rFonts w:ascii="Comic Sans MS" w:eastAsia="Comic Sans MS" w:hAnsi="Comic Sans MS" w:cs="Comic Sans MS"/>
          <w:b/>
          <w:spacing w:val="-1"/>
          <w:position w:val="1"/>
          <w:sz w:val="24"/>
          <w:szCs w:val="24"/>
          <w:highlight w:val="lightGray"/>
        </w:rPr>
        <w:t>n</w:t>
      </w:r>
      <w:r w:rsidRPr="00FE33D6">
        <w:rPr>
          <w:rFonts w:ascii="Comic Sans MS" w:eastAsia="Comic Sans MS" w:hAnsi="Comic Sans MS" w:cs="Comic Sans MS"/>
          <w:b/>
          <w:position w:val="1"/>
          <w:sz w:val="24"/>
          <w:szCs w:val="24"/>
          <w:highlight w:val="lightGray"/>
        </w:rPr>
        <w:t>gt</w:t>
      </w:r>
      <w:r w:rsidRPr="00FE33D6">
        <w:rPr>
          <w:rFonts w:ascii="Comic Sans MS" w:eastAsia="Comic Sans MS" w:hAnsi="Comic Sans MS" w:cs="Comic Sans MS"/>
          <w:b/>
          <w:spacing w:val="1"/>
          <w:position w:val="1"/>
          <w:sz w:val="24"/>
          <w:szCs w:val="24"/>
          <w:highlight w:val="lightGray"/>
        </w:rPr>
        <w:t>o</w:t>
      </w:r>
      <w:r w:rsidRPr="00FE33D6">
        <w:rPr>
          <w:rFonts w:ascii="Comic Sans MS" w:eastAsia="Comic Sans MS" w:hAnsi="Comic Sans MS" w:cs="Comic Sans MS"/>
          <w:b/>
          <w:spacing w:val="-1"/>
          <w:position w:val="1"/>
          <w:sz w:val="24"/>
          <w:szCs w:val="24"/>
          <w:highlight w:val="lightGray"/>
        </w:rPr>
        <w:t>n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,</w:t>
      </w:r>
      <w:r w:rsidRPr="00FE33D6">
        <w:rPr>
          <w:rFonts w:ascii="Comic Sans MS" w:eastAsia="Comic Sans MS" w:hAnsi="Comic Sans MS" w:cs="Comic Sans MS"/>
          <w:spacing w:val="38"/>
          <w:position w:val="1"/>
          <w:sz w:val="24"/>
          <w:szCs w:val="24"/>
          <w:highlight w:val="lightGray"/>
        </w:rPr>
        <w:t xml:space="preserve"> </w:t>
      </w:r>
      <w:r w:rsidRPr="00FE33D6">
        <w:rPr>
          <w:rFonts w:ascii="Comic Sans MS" w:eastAsia="Comic Sans MS" w:hAnsi="Comic Sans MS" w:cs="Comic Sans MS"/>
          <w:position w:val="1"/>
          <w:sz w:val="24"/>
          <w:szCs w:val="24"/>
          <w:highlight w:val="lightGray"/>
        </w:rPr>
        <w:t>que</w:t>
      </w:r>
    </w:p>
    <w:p w:rsidR="00F57CD4" w:rsidRDefault="00FC7517" w:rsidP="00FE33D6">
      <w:pPr>
        <w:spacing w:before="2"/>
        <w:ind w:left="117" w:right="481"/>
        <w:rPr>
          <w:rFonts w:ascii="Comic Sans MS" w:eastAsia="Comic Sans MS" w:hAnsi="Comic Sans MS" w:cs="Comic Sans MS"/>
          <w:sz w:val="24"/>
          <w:szCs w:val="24"/>
        </w:rPr>
      </w:pPr>
      <w:r>
        <w:rPr>
          <w:highlight w:val="lightGray"/>
          <w:lang w:val="en-US"/>
        </w:rPr>
        <w:pict>
          <v:group id="_x0000_s1190" style="position:absolute;left:0;text-align:left;margin-left:63.8pt;margin-top:-16.75pt;width:474.95pt;height:83.75pt;z-index:-251666432;mso-position-horizontal-relative:page" coordorigin="1276,-335" coordsize="9499,1675">
            <v:shape id="_x0000_s1195" style="position:absolute;left:1277;top:-334;width:9497;height:336" coordorigin="1277,-334" coordsize="9497,336" path="m1277,2r9497,l10774,-334r-9497,l1277,2xe" fillcolor="silver" stroked="f">
              <v:path arrowok="t"/>
            </v:shape>
            <v:shape id="_x0000_s1194" style="position:absolute;left:1277;top:2;width:9497;height:334" coordorigin="1277,2" coordsize="9497,334" path="m1277,335r9497,l10774,2,1277,2r,333xe" fillcolor="silver" stroked="f">
              <v:path arrowok="t"/>
            </v:shape>
            <v:shape id="_x0000_s1193" style="position:absolute;left:1277;top:335;width:9497;height:336" coordorigin="1277,335" coordsize="9497,336" path="m1277,671r9497,l10774,335r-9497,l1277,671xe" fillcolor="silver" stroked="f">
              <v:path arrowok="t"/>
            </v:shape>
            <v:shape id="_x0000_s1192" style="position:absolute;left:1277;top:671;width:9497;height:334" coordorigin="1277,671" coordsize="9497,334" path="m1277,1005r9497,l10774,671r-9497,l1277,1005xe" fillcolor="silver" stroked="f">
              <v:path arrowok="t"/>
            </v:shape>
            <v:shape id="_x0000_s1191" style="position:absolute;left:1277;top:1005;width:2700;height:334" coordorigin="1277,1005" coordsize="2700,334" path="m1277,1339r2700,l3977,1005r-2700,l1277,1339xe" fillcolor="silver" stroked="f">
              <v:path arrowok="t"/>
            </v:shape>
            <w10:wrap anchorx="page"/>
          </v:group>
        </w:pic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p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24"/>
          <w:sz w:val="24"/>
          <w:szCs w:val="24"/>
          <w:highlight w:val="lightGray"/>
        </w:rPr>
        <w:t xml:space="preserve"> 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fa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m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iar</w:t>
      </w:r>
      <w:r w:rsidR="00162664" w:rsidRPr="00FE33D6">
        <w:rPr>
          <w:rFonts w:ascii="Comic Sans MS" w:eastAsia="Comic Sans MS" w:hAnsi="Comic Sans MS" w:cs="Comic Sans MS"/>
          <w:spacing w:val="24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22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tu</w:t>
      </w:r>
      <w:r w:rsidR="00FE33D6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22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de</w:t>
      </w:r>
      <w:r w:rsidR="00162664" w:rsidRPr="00FE33D6">
        <w:rPr>
          <w:rFonts w:ascii="Comic Sans MS" w:eastAsia="Comic Sans MS" w:hAnsi="Comic Sans MS" w:cs="Comic Sans MS"/>
          <w:spacing w:val="2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22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Bi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bl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ia</w:t>
      </w:r>
      <w:r w:rsidR="00162664" w:rsidRPr="00FE33D6">
        <w:rPr>
          <w:rFonts w:ascii="Comic Sans MS" w:eastAsia="Comic Sans MS" w:hAnsi="Comic Sans MS" w:cs="Comic Sans MS"/>
          <w:spacing w:val="22"/>
          <w:sz w:val="24"/>
          <w:szCs w:val="24"/>
          <w:highlight w:val="lightGray"/>
        </w:rPr>
        <w:t xml:space="preserve"> 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di</w:t>
      </w:r>
      <w:r w:rsidR="004A2D89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v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ide</w:t>
      </w:r>
      <w:r w:rsidR="00162664" w:rsidRPr="00FE33D6">
        <w:rPr>
          <w:rFonts w:ascii="Comic Sans MS" w:eastAsia="Comic Sans MS" w:hAnsi="Comic Sans MS" w:cs="Comic Sans MS"/>
          <w:spacing w:val="23"/>
          <w:sz w:val="24"/>
          <w:szCs w:val="24"/>
          <w:highlight w:val="lightGray"/>
        </w:rPr>
        <w:t xml:space="preserve"> 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oda</w:t>
      </w:r>
      <w:r w:rsidR="00162664" w:rsidRPr="00FE33D6">
        <w:rPr>
          <w:rFonts w:ascii="Comic Sans MS" w:eastAsia="Comic Sans MS" w:hAnsi="Comic Sans MS" w:cs="Comic Sans MS"/>
          <w:spacing w:val="22"/>
          <w:sz w:val="24"/>
          <w:szCs w:val="24"/>
          <w:highlight w:val="lightGray"/>
        </w:rPr>
        <w:t xml:space="preserve"> 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b</w:t>
      </w:r>
      <w:r w:rsidR="00FE33D6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ro</w:t>
      </w:r>
      <w:r w:rsidR="00162664" w:rsidRPr="00FE33D6">
        <w:rPr>
          <w:rFonts w:ascii="Comic Sans MS" w:eastAsia="Comic Sans MS" w:hAnsi="Comic Sans MS" w:cs="Comic Sans MS"/>
          <w:spacing w:val="2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en</w:t>
      </w:r>
      <w:r w:rsidR="00162664" w:rsidRPr="00FE33D6">
        <w:rPr>
          <w:rFonts w:ascii="Comic Sans MS" w:eastAsia="Comic Sans MS" w:hAnsi="Comic Sans MS" w:cs="Comic Sans MS"/>
          <w:spacing w:val="21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 xml:space="preserve">capítulos y </w:t>
      </w:r>
      <w:r w:rsidR="00FE33D6" w:rsidRPr="00FE33D6">
        <w:rPr>
          <w:rFonts w:ascii="Comic Sans MS" w:eastAsia="Comic Sans MS" w:hAnsi="Comic Sans MS" w:cs="Comic Sans MS"/>
          <w:spacing w:val="23"/>
          <w:sz w:val="24"/>
          <w:szCs w:val="24"/>
          <w:highlight w:val="lightGray"/>
        </w:rPr>
        <w:t>números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,</w:t>
      </w:r>
      <w:r w:rsidR="00162664" w:rsidRPr="00FE33D6">
        <w:rPr>
          <w:rFonts w:ascii="Comic Sans MS" w:eastAsia="Comic Sans MS" w:hAnsi="Comic Sans MS" w:cs="Comic Sans MS"/>
          <w:spacing w:val="2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en</w:t>
      </w:r>
      <w:r w:rsidR="00162664" w:rsidRPr="00FE33D6">
        <w:rPr>
          <w:rFonts w:ascii="Comic Sans MS" w:eastAsia="Comic Sans MS" w:hAnsi="Comic Sans MS" w:cs="Comic Sans MS"/>
          <w:spacing w:val="2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 xml:space="preserve">el 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c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n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on</w:t>
      </w:r>
      <w:r w:rsidR="00162664" w:rsidRPr="00FE33D6">
        <w:rPr>
          <w:rFonts w:ascii="Comic Sans MS" w:eastAsia="Comic Sans MS" w:hAnsi="Comic Sans MS" w:cs="Comic Sans MS"/>
          <w:spacing w:val="48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1226.</w:t>
      </w:r>
      <w:r w:rsidR="00162664" w:rsidRPr="00FE33D6">
        <w:rPr>
          <w:rFonts w:ascii="Comic Sans MS" w:eastAsia="Comic Sans MS" w:hAnsi="Comic Sans MS" w:cs="Comic Sans MS"/>
          <w:spacing w:val="47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La</w:t>
      </w:r>
      <w:r w:rsidR="00162664" w:rsidRPr="00FE33D6">
        <w:rPr>
          <w:rFonts w:ascii="Comic Sans MS" w:eastAsia="Comic Sans MS" w:hAnsi="Comic Sans MS" w:cs="Comic Sans MS"/>
          <w:spacing w:val="46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di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v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ó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n</w:t>
      </w:r>
      <w:r w:rsidR="00162664" w:rsidRPr="00FE33D6">
        <w:rPr>
          <w:rFonts w:ascii="Comic Sans MS" w:eastAsia="Comic Sans MS" w:hAnsi="Comic Sans MS" w:cs="Comic Sans MS"/>
          <w:spacing w:val="46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en</w:t>
      </w:r>
      <w:r w:rsidR="00162664" w:rsidRPr="00FE33D6">
        <w:rPr>
          <w:rFonts w:ascii="Comic Sans MS" w:eastAsia="Comic Sans MS" w:hAnsi="Comic Sans MS" w:cs="Comic Sans MS"/>
          <w:spacing w:val="46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v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FE33D6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í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u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o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pacing w:val="47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pacing w:val="47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obra</w:t>
      </w:r>
      <w:r w:rsidR="00162664" w:rsidRPr="00FE33D6">
        <w:rPr>
          <w:rFonts w:ascii="Comic Sans MS" w:eastAsia="Comic Sans MS" w:hAnsi="Comic Sans MS" w:cs="Comic Sans MS"/>
          <w:spacing w:val="46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 xml:space="preserve">del escritos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o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b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162664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t</w:t>
      </w:r>
      <w:r w:rsidR="00162664" w:rsidRPr="00FE33D6">
        <w:rPr>
          <w:rFonts w:ascii="Comic Sans MS" w:eastAsia="Comic Sans MS" w:hAnsi="Comic Sans MS" w:cs="Comic Sans MS"/>
          <w:spacing w:val="46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E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ten</w:t>
      </w:r>
      <w:r w:rsidR="00FE33D6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me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,</w:t>
      </w:r>
      <w:r w:rsidR="00162664" w:rsidRPr="00FE33D6">
        <w:rPr>
          <w:rFonts w:ascii="Comic Sans MS" w:eastAsia="Comic Sans MS" w:hAnsi="Comic Sans MS" w:cs="Comic Sans MS"/>
          <w:spacing w:val="47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que</w:t>
      </w:r>
      <w:r w:rsidR="00162664" w:rsidRPr="00FE33D6">
        <w:rPr>
          <w:rFonts w:ascii="Comic Sans MS" w:eastAsia="Comic Sans MS" w:hAnsi="Comic Sans MS" w:cs="Comic Sans MS"/>
          <w:spacing w:val="45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en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1551,</w:t>
      </w:r>
      <w:r w:rsidR="00162664" w:rsidRPr="00FE33D6">
        <w:rPr>
          <w:rFonts w:ascii="Comic Sans MS" w:eastAsia="Comic Sans MS" w:hAnsi="Comic Sans MS" w:cs="Comic Sans MS"/>
          <w:spacing w:val="45"/>
          <w:sz w:val="24"/>
          <w:szCs w:val="24"/>
          <w:highlight w:val="lightGray"/>
        </w:rPr>
        <w:t xml:space="preserve"> 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ua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n</w:t>
      </w:r>
      <w:r w:rsidR="004A2D89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d</w:t>
      </w:r>
      <w:r w:rsidR="004A2D89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o</w:t>
      </w:r>
      <w:r w:rsidR="00162664" w:rsidRPr="00FE33D6">
        <w:rPr>
          <w:rFonts w:ascii="Comic Sans MS" w:eastAsia="Comic Sans MS" w:hAnsi="Comic Sans MS" w:cs="Comic Sans MS"/>
          <w:spacing w:val="45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v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i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aj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b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44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en</w:t>
      </w:r>
      <w:r w:rsidR="00162664" w:rsidRPr="00FE33D6">
        <w:rPr>
          <w:rFonts w:ascii="Comic Sans MS" w:eastAsia="Comic Sans MS" w:hAnsi="Comic Sans MS" w:cs="Comic Sans MS"/>
          <w:spacing w:val="4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b/>
          <w:sz w:val="24"/>
          <w:szCs w:val="24"/>
          <w:highlight w:val="lightGray"/>
        </w:rPr>
        <w:t>di</w:t>
      </w:r>
      <w:r w:rsidR="00162664" w:rsidRPr="00FE33D6">
        <w:rPr>
          <w:rFonts w:ascii="Comic Sans MS" w:eastAsia="Comic Sans MS" w:hAnsi="Comic Sans MS" w:cs="Comic Sans MS"/>
          <w:b/>
          <w:spacing w:val="-1"/>
          <w:sz w:val="24"/>
          <w:szCs w:val="24"/>
          <w:highlight w:val="lightGray"/>
        </w:rPr>
        <w:t>l</w:t>
      </w:r>
      <w:r w:rsidR="00162664" w:rsidRPr="00FE33D6">
        <w:rPr>
          <w:rFonts w:ascii="Comic Sans MS" w:eastAsia="Comic Sans MS" w:hAnsi="Comic Sans MS" w:cs="Comic Sans MS"/>
          <w:b/>
          <w:sz w:val="24"/>
          <w:szCs w:val="24"/>
          <w:highlight w:val="lightGray"/>
        </w:rPr>
        <w:t>ige</w:t>
      </w:r>
      <w:r w:rsidR="00162664" w:rsidRPr="00FE33D6">
        <w:rPr>
          <w:rFonts w:ascii="Comic Sans MS" w:eastAsia="Comic Sans MS" w:hAnsi="Comic Sans MS" w:cs="Comic Sans MS"/>
          <w:b/>
          <w:spacing w:val="-1"/>
          <w:sz w:val="24"/>
          <w:szCs w:val="24"/>
          <w:highlight w:val="lightGray"/>
        </w:rPr>
        <w:t>nc</w:t>
      </w:r>
      <w:r w:rsidR="00162664" w:rsidRPr="00FE33D6">
        <w:rPr>
          <w:rFonts w:ascii="Comic Sans MS" w:eastAsia="Comic Sans MS" w:hAnsi="Comic Sans MS" w:cs="Comic Sans MS"/>
          <w:b/>
          <w:sz w:val="24"/>
          <w:szCs w:val="24"/>
          <w:highlight w:val="lightGray"/>
        </w:rPr>
        <w:t>ia</w:t>
      </w:r>
      <w:r w:rsidR="00162664" w:rsidRPr="00FE33D6">
        <w:rPr>
          <w:rFonts w:ascii="Comic Sans MS" w:eastAsia="Comic Sans MS" w:hAnsi="Comic Sans MS" w:cs="Comic Sans MS"/>
          <w:b/>
          <w:spacing w:val="1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de</w:t>
      </w:r>
      <w:r w:rsidR="00162664" w:rsidRPr="00FE33D6">
        <w:rPr>
          <w:rFonts w:ascii="Comic Sans MS" w:eastAsia="Comic Sans MS" w:hAnsi="Comic Sans MS" w:cs="Comic Sans MS"/>
          <w:spacing w:val="42"/>
          <w:sz w:val="24"/>
          <w:szCs w:val="24"/>
          <w:highlight w:val="lightGray"/>
        </w:rPr>
        <w:t xml:space="preserve"> 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Li</w:t>
      </w:r>
      <w:r w:rsidR="00FE33D6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o</w:t>
      </w:r>
      <w:r w:rsidR="00FE33D6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n</w:t>
      </w:r>
      <w:r w:rsidR="00162664" w:rsidRPr="00FE33D6">
        <w:rPr>
          <w:rFonts w:ascii="Comic Sans MS" w:eastAsia="Comic Sans MS" w:hAnsi="Comic Sans MS" w:cs="Comic Sans MS"/>
          <w:spacing w:val="4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4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Pa</w:t>
      </w:r>
      <w:r w:rsidR="00162664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í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,</w:t>
      </w:r>
      <w:r w:rsidR="00162664" w:rsidRPr="00FE33D6">
        <w:rPr>
          <w:rFonts w:ascii="Comic Sans MS" w:eastAsia="Comic Sans MS" w:hAnsi="Comic Sans MS" w:cs="Comic Sans MS"/>
          <w:spacing w:val="4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p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u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o</w:t>
      </w:r>
      <w:r w:rsidR="00162664" w:rsidRPr="00FE33D6">
        <w:rPr>
          <w:rFonts w:ascii="Comic Sans MS" w:eastAsia="Comic Sans MS" w:hAnsi="Comic Sans MS" w:cs="Comic Sans MS"/>
          <w:spacing w:val="4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n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ú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m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162664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o</w:t>
      </w:r>
      <w:r w:rsidR="00162664" w:rsidRPr="00FE33D6">
        <w:rPr>
          <w:rFonts w:ascii="Comic Sans MS" w:eastAsia="Comic Sans MS" w:hAnsi="Comic Sans MS" w:cs="Comic Sans MS"/>
          <w:spacing w:val="43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4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ada</w:t>
      </w:r>
      <w:r w:rsidR="00162664" w:rsidRPr="00FE33D6">
        <w:rPr>
          <w:rFonts w:ascii="Comic Sans MS" w:eastAsia="Comic Sans MS" w:hAnsi="Comic Sans MS" w:cs="Comic Sans MS"/>
          <w:spacing w:val="4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u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n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4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de</w:t>
      </w:r>
      <w:r w:rsidR="00162664" w:rsidRPr="00FE33D6">
        <w:rPr>
          <w:rFonts w:ascii="Comic Sans MS" w:eastAsia="Comic Sans MS" w:hAnsi="Comic Sans MS" w:cs="Comic Sans MS"/>
          <w:spacing w:val="42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as f</w:t>
      </w:r>
      <w:r w:rsidR="00162664" w:rsidRPr="00FE33D6">
        <w:rPr>
          <w:rFonts w:ascii="Comic Sans MS" w:eastAsia="Comic Sans MS" w:hAnsi="Comic Sans MS" w:cs="Comic Sans MS"/>
          <w:spacing w:val="2"/>
          <w:sz w:val="24"/>
          <w:szCs w:val="24"/>
          <w:highlight w:val="lightGray"/>
        </w:rPr>
        <w:t>r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es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de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e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so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s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 xml:space="preserve"> 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c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a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p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ítu</w:t>
      </w:r>
      <w:r w:rsidR="00162664" w:rsidRPr="00FE33D6">
        <w:rPr>
          <w:rFonts w:ascii="Comic Sans MS" w:eastAsia="Comic Sans MS" w:hAnsi="Comic Sans MS" w:cs="Comic Sans MS"/>
          <w:spacing w:val="-1"/>
          <w:sz w:val="24"/>
          <w:szCs w:val="24"/>
          <w:highlight w:val="lightGray"/>
        </w:rPr>
        <w:t>l</w:t>
      </w:r>
      <w:r w:rsidR="00162664" w:rsidRPr="00FE33D6">
        <w:rPr>
          <w:rFonts w:ascii="Comic Sans MS" w:eastAsia="Comic Sans MS" w:hAnsi="Comic Sans MS" w:cs="Comic Sans MS"/>
          <w:spacing w:val="1"/>
          <w:sz w:val="24"/>
          <w:szCs w:val="24"/>
          <w:highlight w:val="lightGray"/>
        </w:rPr>
        <w:t>os</w:t>
      </w:r>
      <w:r w:rsidR="00162664" w:rsidRPr="00FE33D6">
        <w:rPr>
          <w:rFonts w:ascii="Comic Sans MS" w:eastAsia="Comic Sans MS" w:hAnsi="Comic Sans MS" w:cs="Comic Sans MS"/>
          <w:sz w:val="24"/>
          <w:szCs w:val="24"/>
          <w:highlight w:val="lightGray"/>
        </w:rPr>
        <w:t>.</w:t>
      </w:r>
    </w:p>
    <w:p w:rsidR="00F57CD4" w:rsidRDefault="00FC7517">
      <w:pPr>
        <w:spacing w:before="1" w:line="160" w:lineRule="exact"/>
        <w:rPr>
          <w:sz w:val="16"/>
          <w:szCs w:val="16"/>
        </w:rPr>
      </w:pPr>
      <w:r>
        <w:rPr>
          <w:lang w:val="en-US"/>
        </w:rPr>
        <w:pict>
          <v:group id="_x0000_s1187" style="position:absolute;margin-left:437.3pt;margin-top:248.75pt;width:128.75pt;height:187pt;z-index:-251665408;mso-position-horizontal-relative:page;mso-position-vertical-relative:page" coordorigin="8794,5365" coordsize="2575,3427">
            <v:shape id="_x0000_s1189" style="position:absolute;left:8803;top:5375;width:2556;height:3408" coordorigin="8803,5375" coordsize="2556,3408" path="m8803,8783r2556,l11359,5375r-2556,l8803,8783xe" filled="f" strokeweight=".96pt">
              <v:path arrowok="t"/>
            </v:shape>
            <v:shape id="_x0000_s1188" style="position:absolute;left:8842;top:5413;width:2479;height:3331" coordorigin="8842,5413" coordsize="2479,3331" path="m8842,8744r2479,l11321,5413r-2479,l8842,8744xe" filled="f" strokeweight=".96pt">
              <v:path arrowok="t"/>
            </v:shape>
            <w10:wrap anchorx="page" anchory="page"/>
          </v:group>
        </w:pict>
      </w:r>
    </w:p>
    <w:p w:rsidR="00F57CD4" w:rsidRDefault="00F57CD4">
      <w:pPr>
        <w:spacing w:line="200" w:lineRule="exact"/>
        <w:sectPr w:rsidR="00F57CD4">
          <w:pgSz w:w="11920" w:h="16840"/>
          <w:pgMar w:top="1260" w:right="600" w:bottom="280" w:left="1160" w:header="0" w:footer="575" w:gutter="0"/>
          <w:cols w:space="720"/>
        </w:sectPr>
      </w:pPr>
    </w:p>
    <w:p w:rsidR="00F57CD4" w:rsidRDefault="00162664">
      <w:pPr>
        <w:spacing w:line="360" w:lineRule="exact"/>
        <w:ind w:left="47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lastRenderedPageBreak/>
        <w:t>6</w:t>
      </w:r>
      <w:r>
        <w:rPr>
          <w:rFonts w:ascii="Comic Sans MS" w:eastAsia="Comic Sans MS" w:hAnsi="Comic Sans MS" w:cs="Comic Sans MS"/>
          <w:b/>
          <w:spacing w:val="1"/>
          <w:position w:val="1"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Un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idad</w:t>
      </w:r>
      <w:r>
        <w:rPr>
          <w:rFonts w:ascii="Comic Sans MS" w:eastAsia="Comic Sans MS" w:hAnsi="Comic Sans MS" w:cs="Comic Sans MS"/>
          <w:b/>
          <w:spacing w:val="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de la</w:t>
      </w:r>
      <w:r>
        <w:rPr>
          <w:rFonts w:ascii="Comic Sans MS" w:eastAsia="Comic Sans MS" w:hAnsi="Comic Sans MS" w:cs="Comic Sans MS"/>
          <w:b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S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ag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ada</w:t>
      </w:r>
      <w:r>
        <w:rPr>
          <w:rFonts w:ascii="Comic Sans MS" w:eastAsia="Comic Sans MS" w:hAnsi="Comic Sans MS" w:cs="Comic Sans MS"/>
          <w:b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Esc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itu</w:t>
      </w:r>
      <w:r>
        <w:rPr>
          <w:rFonts w:ascii="Comic Sans MS" w:eastAsia="Comic Sans MS" w:hAnsi="Comic Sans MS" w:cs="Comic Sans MS"/>
          <w:b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position w:val="1"/>
          <w:sz w:val="28"/>
          <w:szCs w:val="28"/>
        </w:rPr>
        <w:t>a</w:t>
      </w:r>
    </w:p>
    <w:p w:rsidR="00F57CD4" w:rsidRDefault="00F57CD4">
      <w:pPr>
        <w:spacing w:before="9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236" w:lineRule="auto"/>
        <w:ind w:left="117" w:right="-52" w:firstLine="35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iedad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us dife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s gé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 xml:space="preserve">, 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9704B4">
        <w:rPr>
          <w:rFonts w:ascii="Comic Sans MS" w:eastAsia="Comic Sans MS" w:hAnsi="Comic Sans MS" w:cs="Comic Sans MS"/>
          <w:sz w:val="24"/>
          <w:szCs w:val="24"/>
        </w:rPr>
        <w:t>a Sagrada</w:t>
      </w:r>
      <w:r>
        <w:rPr>
          <w:rFonts w:ascii="Comic Sans MS" w:eastAsia="Comic Sans MS" w:hAnsi="Comic Sans MS" w:cs="Comic Sans MS"/>
          <w:spacing w:val="72"/>
          <w:sz w:val="24"/>
          <w:szCs w:val="24"/>
        </w:rPr>
        <w:t xml:space="preserve"> 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9704B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9704B4">
        <w:rPr>
          <w:rFonts w:ascii="Comic Sans MS" w:eastAsia="Comic Sans MS" w:hAnsi="Comic Sans MS" w:cs="Comic Sans MS"/>
          <w:sz w:val="24"/>
          <w:szCs w:val="24"/>
        </w:rPr>
        <w:t>itu</w:t>
      </w:r>
      <w:r w:rsidR="009704B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9704B4">
        <w:rPr>
          <w:rFonts w:ascii="Comic Sans MS" w:eastAsia="Comic Sans MS" w:hAnsi="Comic Sans MS" w:cs="Comic Sans MS"/>
          <w:sz w:val="24"/>
          <w:szCs w:val="24"/>
        </w:rPr>
        <w:t>a posee</w:t>
      </w:r>
      <w:r>
        <w:rPr>
          <w:rFonts w:ascii="Comic Sans MS" w:eastAsia="Comic Sans MS" w:hAnsi="Comic Sans MS" w:cs="Comic Sans MS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idad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fu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da: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 es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u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z w:val="24"/>
          <w:szCs w:val="24"/>
        </w:rPr>
        <w:t>aut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un 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 xml:space="preserve">a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v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ó</w:t>
      </w:r>
      <w:r>
        <w:rPr>
          <w:rFonts w:ascii="Comic Sans MS" w:eastAsia="Comic Sans MS" w:hAnsi="Comic Sans MS" w:cs="Comic Sans MS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2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que</w:t>
      </w:r>
      <w:r>
        <w:rPr>
          <w:rFonts w:ascii="Comic Sans MS" w:eastAsia="Comic Sans MS" w:hAnsi="Comic Sans MS" w:cs="Comic Sans MS"/>
          <w:spacing w:val="57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Di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52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h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6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que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ido</w:t>
      </w:r>
      <w:r>
        <w:rPr>
          <w:rFonts w:ascii="Comic Sans MS" w:eastAsia="Comic Sans MS" w:hAnsi="Comic Sans MS" w:cs="Comic Sans MS"/>
          <w:spacing w:val="39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h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er</w:t>
      </w:r>
      <w:r>
        <w:rPr>
          <w:rFonts w:ascii="Comic Sans MS" w:eastAsia="Comic Sans MS" w:hAnsi="Comic Sans MS" w:cs="Comic Sans MS"/>
          <w:spacing w:val="48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de</w:t>
      </w:r>
      <w:r>
        <w:rPr>
          <w:rFonts w:ascii="Comic Sans MS" w:eastAsia="Comic Sans MS" w:hAnsi="Comic Sans MS" w:cs="Comic Sans MS"/>
          <w:spacing w:val="6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s</w:t>
      </w:r>
      <w:r>
        <w:rPr>
          <w:rFonts w:ascii="Comic Sans MS" w:eastAsia="Comic Sans MS" w:hAnsi="Comic Sans MS" w:cs="Comic Sans MS"/>
          <w:sz w:val="25"/>
          <w:szCs w:val="25"/>
        </w:rPr>
        <w:t>í</w:t>
      </w:r>
      <w:r>
        <w:rPr>
          <w:rFonts w:ascii="Comic Sans MS" w:eastAsia="Comic Sans MS" w:hAnsi="Comic Sans MS" w:cs="Comic Sans MS"/>
          <w:spacing w:val="64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m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smo</w:t>
      </w:r>
      <w:r>
        <w:rPr>
          <w:rFonts w:ascii="Comic Sans MS" w:eastAsia="Comic Sans MS" w:hAnsi="Comic Sans MS" w:cs="Comic Sans MS"/>
          <w:sz w:val="25"/>
          <w:szCs w:val="25"/>
        </w:rPr>
        <w:t>.</w:t>
      </w:r>
      <w:r>
        <w:rPr>
          <w:rFonts w:ascii="Comic Sans MS" w:eastAsia="Comic Sans MS" w:hAnsi="Comic Sans MS" w:cs="Comic Sans MS"/>
          <w:spacing w:val="39"/>
          <w:sz w:val="25"/>
          <w:szCs w:val="25"/>
        </w:rPr>
        <w:t xml:space="preserve"> 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z w:val="24"/>
          <w:szCs w:val="24"/>
        </w:rPr>
        <w:t>n este</w:t>
      </w:r>
      <w:r>
        <w:rPr>
          <w:rFonts w:ascii="Comic Sans MS" w:eastAsia="Comic Sans MS" w:hAnsi="Comic Sans MS" w:cs="Comic Sans MS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tido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idad.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ete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Is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ael un 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M</w:t>
      </w:r>
      <w:r w:rsidR="009704B4">
        <w:rPr>
          <w:rFonts w:ascii="Comic Sans MS" w:eastAsia="Comic Sans MS" w:hAnsi="Comic Sans MS" w:cs="Comic Sans MS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9704B4">
        <w:rPr>
          <w:rFonts w:ascii="Comic Sans MS" w:eastAsia="Comic Sans MS" w:hAnsi="Comic Sans MS" w:cs="Comic Sans MS"/>
          <w:sz w:val="24"/>
          <w:szCs w:val="24"/>
        </w:rPr>
        <w:t xml:space="preserve">ías </w:t>
      </w:r>
      <w:r w:rsidR="009704B4">
        <w:rPr>
          <w:rFonts w:ascii="Comic Sans MS" w:eastAsia="Comic Sans MS" w:hAnsi="Comic Sans MS" w:cs="Comic Sans MS"/>
          <w:spacing w:val="2"/>
          <w:sz w:val="24"/>
          <w:szCs w:val="24"/>
        </w:rPr>
        <w:t>en</w:t>
      </w:r>
      <w:r>
        <w:rPr>
          <w:rFonts w:ascii="Comic Sans MS" w:eastAsia="Comic Sans MS" w:hAnsi="Comic Sans MS" w:cs="Comic Sans MS"/>
          <w:sz w:val="24"/>
          <w:szCs w:val="24"/>
        </w:rPr>
        <w:t xml:space="preserve">  el 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tiguo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z w:val="24"/>
          <w:szCs w:val="24"/>
        </w:rPr>
        <w:t>l Nuevo</w:t>
      </w:r>
      <w:r>
        <w:rPr>
          <w:rFonts w:ascii="Comic Sans MS" w:eastAsia="Comic Sans MS" w:hAnsi="Comic Sans MS" w:cs="Comic Sans MS"/>
          <w:sz w:val="24"/>
          <w:szCs w:val="24"/>
        </w:rPr>
        <w:t xml:space="preserve"> 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nt</w:t>
      </w:r>
      <w:r>
        <w:rPr>
          <w:rFonts w:ascii="Comic Sans MS" w:eastAsia="Comic Sans MS" w:hAnsi="Comic Sans MS" w:cs="Comic Sans MS"/>
          <w:sz w:val="24"/>
          <w:szCs w:val="24"/>
        </w:rPr>
        <w:t xml:space="preserve">o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ías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ús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aza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iado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)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 xml:space="preserve">l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tiguo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to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p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p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ó</w:t>
      </w:r>
      <w:r>
        <w:rPr>
          <w:rFonts w:ascii="Comic Sans MS" w:eastAsia="Comic Sans MS" w:hAnsi="Comic Sans MS" w:cs="Comic Sans MS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1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del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 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u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ús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aza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et.</w:t>
      </w:r>
    </w:p>
    <w:p w:rsidR="00F57CD4" w:rsidRDefault="00162664">
      <w:pPr>
        <w:spacing w:before="7" w:line="120" w:lineRule="exact"/>
        <w:rPr>
          <w:sz w:val="12"/>
          <w:szCs w:val="12"/>
        </w:rPr>
      </w:pPr>
      <w:r>
        <w:br w:type="column"/>
      </w:r>
    </w:p>
    <w:p w:rsidR="00F57CD4" w:rsidRDefault="00162664">
      <w:pPr>
        <w:ind w:right="185"/>
        <w:jc w:val="both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sz w:val="16"/>
          <w:szCs w:val="16"/>
        </w:rPr>
        <w:t>Ap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ócr</w:t>
      </w:r>
      <w:r>
        <w:rPr>
          <w:rFonts w:ascii="Comic Sans MS" w:eastAsia="Comic Sans MS" w:hAnsi="Comic Sans MS" w:cs="Comic Sans MS"/>
          <w:b/>
          <w:sz w:val="16"/>
          <w:szCs w:val="16"/>
        </w:rPr>
        <w:t>if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-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que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no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mo in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pi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rado</w:t>
      </w:r>
      <w:r>
        <w:rPr>
          <w:rFonts w:ascii="Comic Sans MS" w:eastAsia="Comic Sans MS" w:hAnsi="Comic Sans MS" w:cs="Comic Sans MS"/>
          <w:sz w:val="16"/>
          <w:szCs w:val="16"/>
        </w:rPr>
        <w:t>s 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r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ind w:right="85"/>
        <w:rPr>
          <w:rFonts w:ascii="Comic Sans MS" w:eastAsia="Comic Sans MS" w:hAnsi="Comic Sans MS" w:cs="Comic Sans MS"/>
          <w:sz w:val="16"/>
          <w:szCs w:val="16"/>
        </w:rPr>
        <w:sectPr w:rsidR="00F57CD4">
          <w:type w:val="continuous"/>
          <w:pgSz w:w="11920" w:h="16840"/>
          <w:pgMar w:top="1560" w:right="600" w:bottom="280" w:left="1160" w:header="720" w:footer="720" w:gutter="0"/>
          <w:cols w:num="2" w:space="720" w:equalWidth="0">
            <w:col w:w="7347" w:space="471"/>
            <w:col w:w="2342"/>
          </w:cols>
        </w:sectPr>
      </w:pPr>
      <w:r>
        <w:rPr>
          <w:rFonts w:ascii="Comic Sans MS" w:eastAsia="Comic Sans MS" w:hAnsi="Comic Sans MS" w:cs="Comic Sans MS"/>
          <w:b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st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b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b/>
          <w:spacing w:val="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b/>
          <w:sz w:val="16"/>
          <w:szCs w:val="16"/>
        </w:rPr>
        <w:t>L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b/>
          <w:sz w:val="16"/>
          <w:szCs w:val="16"/>
        </w:rPr>
        <w:t>n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gt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b/>
          <w:sz w:val="16"/>
          <w:szCs w:val="16"/>
        </w:rPr>
        <w:t xml:space="preserve">n: </w:t>
      </w:r>
      <w:r>
        <w:rPr>
          <w:rFonts w:ascii="Comic Sans MS" w:eastAsia="Comic Sans MS" w:hAnsi="Comic Sans MS" w:cs="Comic Sans MS"/>
          <w:b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Card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l A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z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po  </w:t>
      </w:r>
      <w:r>
        <w:rPr>
          <w:rFonts w:ascii="Comic Sans MS" w:eastAsia="Comic Sans MS" w:hAnsi="Comic Sans MS" w:cs="Comic Sans MS"/>
          <w:spacing w:val="4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  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y, 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im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ad</w:t>
      </w:r>
      <w:r>
        <w:rPr>
          <w:rFonts w:ascii="Comic Sans MS" w:eastAsia="Comic Sans MS" w:hAnsi="Comic Sans MS" w:cs="Comic Sans MS"/>
          <w:sz w:val="16"/>
          <w:szCs w:val="16"/>
        </w:rPr>
        <w:t xml:space="preserve">o </w:t>
      </w:r>
      <w:r>
        <w:rPr>
          <w:rFonts w:ascii="Comic Sans MS" w:eastAsia="Comic Sans MS" w:hAnsi="Comic Sans MS" w:cs="Comic Sans MS"/>
          <w:spacing w:val="2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I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rra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rad</w:t>
      </w:r>
      <w:r>
        <w:rPr>
          <w:rFonts w:ascii="Comic Sans MS" w:eastAsia="Comic Sans MS" w:hAnsi="Comic Sans MS" w:cs="Comic Sans MS"/>
          <w:sz w:val="16"/>
          <w:szCs w:val="16"/>
        </w:rPr>
        <w:t xml:space="preserve">o   </w:t>
      </w:r>
      <w:r>
        <w:rPr>
          <w:rFonts w:ascii="Comic Sans MS" w:eastAsia="Comic Sans MS" w:hAnsi="Comic Sans MS" w:cs="Comic Sans MS"/>
          <w:spacing w:val="3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uno   </w:t>
      </w:r>
      <w:r>
        <w:rPr>
          <w:rFonts w:ascii="Comic Sans MS" w:eastAsia="Comic Sans MS" w:hAnsi="Comic Sans MS" w:cs="Comic Sans MS"/>
          <w:spacing w:val="35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  </w:t>
      </w:r>
      <w:r>
        <w:rPr>
          <w:rFonts w:ascii="Comic Sans MS" w:eastAsia="Comic Sans MS" w:hAnsi="Comic Sans MS" w:cs="Comic Sans MS"/>
          <w:spacing w:val="3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2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á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2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2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u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mp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F</w:t>
      </w:r>
      <w:r>
        <w:rPr>
          <w:rFonts w:ascii="Comic Sans MS" w:eastAsia="Comic Sans MS" w:hAnsi="Comic Sans MS" w:cs="Comic Sans MS"/>
          <w:sz w:val="16"/>
          <w:szCs w:val="16"/>
        </w:rPr>
        <w:t xml:space="preserve">ue </w:t>
      </w:r>
      <w:r>
        <w:rPr>
          <w:rFonts w:ascii="Comic Sans MS" w:eastAsia="Comic Sans MS" w:hAnsi="Comic Sans MS" w:cs="Comic Sans MS"/>
          <w:spacing w:val="2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ll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r </w:t>
      </w:r>
      <w:r>
        <w:rPr>
          <w:rFonts w:ascii="Comic Sans MS" w:eastAsia="Comic Sans MS" w:hAnsi="Comic Sans MS" w:cs="Comic Sans MS"/>
          <w:spacing w:val="17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18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U</w:t>
      </w:r>
      <w:r>
        <w:rPr>
          <w:rFonts w:ascii="Comic Sans MS" w:eastAsia="Comic Sans MS" w:hAnsi="Comic Sans MS" w:cs="Comic Sans MS"/>
          <w:sz w:val="16"/>
          <w:szCs w:val="16"/>
        </w:rPr>
        <w:t>ni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ve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da</w:t>
      </w:r>
      <w:r>
        <w:rPr>
          <w:rFonts w:ascii="Comic Sans MS" w:eastAsia="Comic Sans MS" w:hAnsi="Comic Sans MS" w:cs="Comic Sans MS"/>
          <w:sz w:val="16"/>
          <w:szCs w:val="16"/>
        </w:rPr>
        <w:t xml:space="preserve">d   </w:t>
      </w:r>
      <w:r>
        <w:rPr>
          <w:rFonts w:ascii="Comic Sans MS" w:eastAsia="Comic Sans MS" w:hAnsi="Comic Sans MS" w:cs="Comic Sans MS"/>
          <w:spacing w:val="3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  </w:t>
      </w:r>
      <w:r>
        <w:rPr>
          <w:rFonts w:ascii="Comic Sans MS" w:eastAsia="Comic Sans MS" w:hAnsi="Comic Sans MS" w:cs="Comic Sans MS"/>
          <w:spacing w:val="4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ar</w:t>
      </w:r>
      <w:r>
        <w:rPr>
          <w:rFonts w:ascii="Comic Sans MS" w:eastAsia="Comic Sans MS" w:hAnsi="Comic Sans MS" w:cs="Comic Sans MS"/>
          <w:sz w:val="16"/>
          <w:szCs w:val="16"/>
        </w:rPr>
        <w:t xml:space="preserve">ís   </w:t>
      </w:r>
      <w:r>
        <w:rPr>
          <w:rFonts w:ascii="Comic Sans MS" w:eastAsia="Comic Sans MS" w:hAnsi="Comic Sans MS" w:cs="Comic Sans MS"/>
          <w:spacing w:val="38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y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</w:t>
      </w:r>
      <w:r>
        <w:rPr>
          <w:rFonts w:ascii="Comic Sans MS" w:eastAsia="Comic Sans MS" w:hAnsi="Comic Sans MS" w:cs="Comic Sans MS"/>
          <w:sz w:val="16"/>
          <w:szCs w:val="16"/>
        </w:rPr>
        <w:t xml:space="preserve">no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im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e</w:t>
      </w:r>
      <w:r>
        <w:rPr>
          <w:rFonts w:ascii="Comic Sans MS" w:eastAsia="Comic Sans MS" w:hAnsi="Comic Sans MS" w:cs="Comic Sans MS"/>
          <w:b/>
          <w:sz w:val="16"/>
          <w:szCs w:val="16"/>
        </w:rPr>
        <w:t>n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2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z w:val="16"/>
          <w:szCs w:val="16"/>
        </w:rPr>
        <w:t>uo</w:t>
      </w:r>
      <w:r>
        <w:rPr>
          <w:rFonts w:ascii="Comic Sans MS" w:eastAsia="Comic Sans MS" w:hAnsi="Comic Sans MS" w:cs="Comic Sans MS"/>
          <w:spacing w:val="2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io</w:t>
      </w:r>
      <w:r>
        <w:rPr>
          <w:rFonts w:ascii="Comic Sans MS" w:eastAsia="Comic Sans MS" w:hAnsi="Comic Sans MS" w:cs="Comic Sans MS"/>
          <w:spacing w:val="29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 xml:space="preserve">e     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e    </w:t>
      </w:r>
      <w:r>
        <w:rPr>
          <w:rFonts w:ascii="Comic Sans MS" w:eastAsia="Comic Sans MS" w:hAnsi="Comic Sans MS" w:cs="Comic Sans MS"/>
          <w:spacing w:val="46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v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j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,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rad</w:t>
      </w:r>
      <w:r>
        <w:rPr>
          <w:rFonts w:ascii="Comic Sans MS" w:eastAsia="Comic Sans MS" w:hAnsi="Comic Sans MS" w:cs="Comic Sans MS"/>
          <w:sz w:val="16"/>
          <w:szCs w:val="16"/>
        </w:rPr>
        <w:t>o 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r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allo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F57CD4">
      <w:pPr>
        <w:spacing w:before="8" w:line="140" w:lineRule="exact"/>
        <w:rPr>
          <w:sz w:val="14"/>
          <w:szCs w:val="14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474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3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3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3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3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J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ús</w:t>
      </w:r>
      <w:r>
        <w:rPr>
          <w:rFonts w:ascii="Comic Sans MS" w:eastAsia="Comic Sans MS" w:hAnsi="Comic Sans MS" w:cs="Comic Sans MS"/>
          <w:spacing w:val="3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2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3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31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tiguo</w:t>
      </w:r>
    </w:p>
    <w:p w:rsidR="00F57CD4" w:rsidRDefault="00162664">
      <w:pPr>
        <w:spacing w:before="2"/>
        <w:ind w:left="117" w:right="481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pu</w:t>
      </w:r>
      <w:r>
        <w:rPr>
          <w:rFonts w:ascii="Comic Sans MS" w:eastAsia="Comic Sans MS" w:hAnsi="Comic Sans MS" w:cs="Comic Sans MS"/>
          <w:sz w:val="24"/>
          <w:szCs w:val="24"/>
        </w:rPr>
        <w:t>ede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ial</w:t>
      </w:r>
      <w:r>
        <w:rPr>
          <w:rFonts w:ascii="Comic Sans MS" w:eastAsia="Comic Sans MS" w:hAnsi="Comic Sans MS" w:cs="Comic Sans MS"/>
          <w:spacing w:val="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ia.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l 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a el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nj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te.</w:t>
      </w:r>
    </w:p>
    <w:p w:rsidR="00F57CD4" w:rsidRDefault="00F57CD4">
      <w:pPr>
        <w:spacing w:before="5" w:line="120" w:lineRule="exact"/>
        <w:rPr>
          <w:sz w:val="12"/>
          <w:szCs w:val="12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17" w:right="482" w:firstLine="35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Gé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n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s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is</w:t>
      </w:r>
      <w:r>
        <w:rPr>
          <w:rFonts w:ascii="Comic Sans MS" w:eastAsia="Comic Sans MS" w:hAnsi="Comic Sans MS" w:cs="Comic Sans MS"/>
          <w:spacing w:val="3"/>
          <w:w w:val="9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 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ia)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2"/>
          <w:w w:val="96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p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c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l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p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s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is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z w:val="24"/>
          <w:szCs w:val="24"/>
        </w:rPr>
        <w:t>ú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)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 xml:space="preserve">u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itud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2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47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7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.A</w:t>
      </w:r>
      <w:r>
        <w:rPr>
          <w:rFonts w:ascii="Comic Sans MS" w:eastAsia="Comic Sans MS" w:hAnsi="Comic Sans MS" w:cs="Comic Sans MS"/>
          <w:b/>
          <w:sz w:val="28"/>
          <w:szCs w:val="28"/>
        </w:rPr>
        <w:t>ut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sz w:val="28"/>
          <w:szCs w:val="28"/>
        </w:rPr>
        <w:t>r y</w:t>
      </w:r>
      <w:r>
        <w:rPr>
          <w:rFonts w:ascii="Comic Sans MS" w:eastAsia="Comic Sans MS" w:hAnsi="Comic Sans MS" w:cs="Comic Sans MS"/>
          <w:b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z w:val="28"/>
          <w:szCs w:val="28"/>
        </w:rPr>
        <w:t>aut</w:t>
      </w:r>
      <w:r>
        <w:rPr>
          <w:rFonts w:ascii="Comic Sans MS" w:eastAsia="Comic Sans MS" w:hAnsi="Comic Sans MS" w:cs="Comic Sans MS"/>
          <w:b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spacing w:val="-1"/>
          <w:sz w:val="28"/>
          <w:szCs w:val="28"/>
        </w:rPr>
        <w:t>re</w:t>
      </w:r>
      <w:r>
        <w:rPr>
          <w:rFonts w:ascii="Comic Sans MS" w:eastAsia="Comic Sans MS" w:hAnsi="Comic Sans MS" w:cs="Comic Sans MS"/>
          <w:b/>
          <w:sz w:val="28"/>
          <w:szCs w:val="28"/>
        </w:rPr>
        <w:t>s</w:t>
      </w:r>
    </w:p>
    <w:p w:rsidR="00F57CD4" w:rsidRDefault="00F57CD4">
      <w:pPr>
        <w:spacing w:before="18" w:line="260" w:lineRule="exact"/>
        <w:rPr>
          <w:sz w:val="26"/>
          <w:szCs w:val="26"/>
        </w:rPr>
      </w:pPr>
    </w:p>
    <w:p w:rsidR="00F57CD4" w:rsidRDefault="00162664">
      <w:pPr>
        <w:ind w:left="117" w:right="481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dife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se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só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aún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z w:val="24"/>
          <w:szCs w:val="24"/>
        </w:rPr>
        <w:t>y defie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den</w:t>
      </w:r>
      <w:r>
        <w:rPr>
          <w:rFonts w:ascii="Comic Sans MS" w:eastAsia="Comic Sans MS" w:hAnsi="Comic Sans MS" w:cs="Comic Sans MS"/>
          <w:spacing w:val="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1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Is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m</w:t>
      </w:r>
      <w:r>
        <w:rPr>
          <w:rFonts w:ascii="Comic Sans MS" w:eastAsia="Comic Sans MS" w:hAnsi="Comic Sans MS" w:cs="Comic Sans MS"/>
          <w:b/>
          <w:spacing w:val="-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1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á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uto</w:t>
      </w:r>
      <w:r>
        <w:rPr>
          <w:rFonts w:ascii="Comic Sans MS" w:eastAsia="Comic Sans MS" w:hAnsi="Comic Sans MS" w:cs="Comic Sans MS"/>
          <w:spacing w:val="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 un 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7" w:line="120" w:lineRule="exact"/>
        <w:rPr>
          <w:sz w:val="12"/>
          <w:szCs w:val="12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235" w:lineRule="auto"/>
        <w:ind w:left="117" w:right="479" w:firstLine="358"/>
        <w:jc w:val="both"/>
        <w:rPr>
          <w:rFonts w:ascii="Comic Sans MS" w:eastAsia="Comic Sans MS" w:hAnsi="Comic Sans MS" w:cs="Comic Sans MS"/>
          <w:sz w:val="24"/>
          <w:szCs w:val="24"/>
        </w:rPr>
        <w:sectPr w:rsidR="00F57CD4">
          <w:type w:val="continuous"/>
          <w:pgSz w:w="11920" w:h="16840"/>
          <w:pgMar w:top="1560" w:right="600" w:bottom="280" w:left="1160" w:header="720" w:footer="720" w:gutter="0"/>
          <w:cols w:space="720"/>
        </w:sectPr>
      </w:pP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el</w:t>
      </w:r>
      <w:r>
        <w:rPr>
          <w:rFonts w:ascii="Comic Sans MS" w:eastAsia="Comic Sans MS" w:hAnsi="Comic Sans MS" w:cs="Comic Sans MS"/>
          <w:spacing w:val="-4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aut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r</w:t>
      </w:r>
      <w:r>
        <w:rPr>
          <w:rFonts w:ascii="Comic Sans MS" w:eastAsia="Comic Sans MS" w:hAnsi="Comic Sans MS" w:cs="Comic Sans MS"/>
          <w:spacing w:val="-18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al</w:t>
      </w:r>
      <w:r>
        <w:rPr>
          <w:rFonts w:ascii="Comic Sans MS" w:eastAsia="Comic Sans MS" w:hAnsi="Comic Sans MS" w:cs="Comic Sans MS"/>
          <w:spacing w:val="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ia.</w:t>
      </w:r>
      <w:r>
        <w:rPr>
          <w:rFonts w:ascii="Comic Sans MS" w:eastAsia="Comic Sans MS" w:hAnsi="Comic Sans MS" w:cs="Comic Sans MS"/>
          <w:spacing w:val="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 dete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un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texto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-1"/>
          <w:w w:val="96"/>
          <w:sz w:val="25"/>
          <w:szCs w:val="25"/>
        </w:rPr>
        <w:t>p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2"/>
          <w:w w:val="96"/>
          <w:sz w:val="25"/>
          <w:szCs w:val="25"/>
        </w:rPr>
        <w:t>r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ad</w:t>
      </w:r>
      <w:r>
        <w:rPr>
          <w:rFonts w:ascii="Comic Sans MS" w:eastAsia="Comic Sans MS" w:hAnsi="Comic Sans MS" w:cs="Comic Sans MS"/>
          <w:spacing w:val="1"/>
          <w:w w:val="96"/>
          <w:sz w:val="25"/>
          <w:szCs w:val="25"/>
        </w:rPr>
        <w:t>o</w:t>
      </w:r>
      <w:r>
        <w:rPr>
          <w:rFonts w:ascii="Comic Sans MS" w:eastAsia="Comic Sans MS" w:hAnsi="Comic Sans MS" w:cs="Comic Sans MS"/>
          <w:w w:val="96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3"/>
          <w:w w:val="96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p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r</w:t>
      </w:r>
      <w:r>
        <w:rPr>
          <w:rFonts w:ascii="Comic Sans MS" w:eastAsia="Comic Sans MS" w:hAnsi="Comic Sans MS" w:cs="Comic Sans MS"/>
          <w:spacing w:val="-1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Di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os</w:t>
      </w:r>
      <w:r>
        <w:rPr>
          <w:rFonts w:ascii="Comic Sans MS" w:eastAsia="Comic Sans MS" w:hAnsi="Comic Sans MS" w:cs="Comic Sans MS"/>
          <w:sz w:val="25"/>
          <w:szCs w:val="25"/>
        </w:rPr>
        <w:t>.</w:t>
      </w:r>
      <w:r>
        <w:rPr>
          <w:rFonts w:ascii="Comic Sans MS" w:eastAsia="Comic Sans MS" w:hAnsi="Comic Sans MS" w:cs="Comic Sans MS"/>
          <w:spacing w:val="-2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ha</w:t>
      </w:r>
      <w:r>
        <w:rPr>
          <w:rFonts w:ascii="Comic Sans MS" w:eastAsia="Comic Sans MS" w:hAnsi="Comic Sans MS" w:cs="Comic Sans MS"/>
          <w:b/>
          <w:sz w:val="24"/>
          <w:szCs w:val="24"/>
        </w:rPr>
        <w:t>gi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b/>
          <w:sz w:val="24"/>
          <w:szCs w:val="24"/>
        </w:rPr>
        <w:t>gr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f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b/>
          <w:sz w:val="24"/>
          <w:szCs w:val="24"/>
        </w:rPr>
        <w:t>.</w:t>
      </w:r>
      <w:r>
        <w:rPr>
          <w:rFonts w:ascii="Comic Sans MS" w:eastAsia="Comic Sans MS" w:hAnsi="Comic Sans MS" w:cs="Comic Sans MS"/>
          <w:b/>
          <w:spacing w:val="-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gún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</w:p>
    <w:p w:rsidR="00F57CD4" w:rsidRDefault="00162664">
      <w:pPr>
        <w:spacing w:before="26"/>
        <w:ind w:left="117" w:right="322"/>
        <w:rPr>
          <w:rFonts w:ascii="Comic Sans MS" w:eastAsia="Comic Sans MS" w:hAnsi="Comic Sans MS" w:cs="Comic Sans MS"/>
          <w:sz w:val="24"/>
          <w:szCs w:val="24"/>
        </w:rPr>
        <w:sectPr w:rsidR="00F57CD4">
          <w:pgSz w:w="11920" w:h="16840"/>
          <w:pgMar w:top="1260" w:right="760" w:bottom="280" w:left="1160" w:header="0" w:footer="575" w:gutter="0"/>
          <w:cols w:space="720"/>
        </w:sectPr>
      </w:pPr>
      <w:r>
        <w:rPr>
          <w:rFonts w:ascii="Comic Sans MS" w:eastAsia="Comic Sans MS" w:hAnsi="Comic Sans MS" w:cs="Comic Sans MS"/>
          <w:spacing w:val="1"/>
          <w:sz w:val="24"/>
          <w:szCs w:val="24"/>
        </w:rPr>
        <w:lastRenderedPageBreak/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idad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a,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eta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és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2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sz w:val="24"/>
          <w:szCs w:val="24"/>
        </w:rPr>
        <w:t>=/=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)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 quie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1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17" w:right="-50" w:firstLine="35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te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gu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 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és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uy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as </w:t>
      </w:r>
      <w:r>
        <w:rPr>
          <w:rFonts w:ascii="Comic Sans MS" w:eastAsia="Comic Sans MS" w:hAnsi="Comic Sans MS" w:cs="Comic Sans MS"/>
          <w:spacing w:val="-2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ias 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der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mo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al 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idad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v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agi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8" w:line="220" w:lineRule="exact"/>
        <w:rPr>
          <w:sz w:val="22"/>
          <w:szCs w:val="22"/>
        </w:rPr>
      </w:pPr>
    </w:p>
    <w:p w:rsidR="00F57CD4" w:rsidRDefault="00162664">
      <w:pPr>
        <w:spacing w:line="360" w:lineRule="exact"/>
        <w:ind w:left="825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8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.</w:t>
      </w:r>
      <w:r>
        <w:rPr>
          <w:rFonts w:ascii="Comic Sans MS" w:eastAsia="Comic Sans MS" w:hAnsi="Comic Sans MS" w:cs="Comic Sans MS"/>
          <w:b/>
          <w:spacing w:val="-53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>G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éner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s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lit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er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b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i</w:t>
      </w:r>
      <w:r>
        <w:rPr>
          <w:rFonts w:ascii="Comic Sans MS" w:eastAsia="Comic Sans MS" w:hAnsi="Comic Sans MS" w:cs="Comic Sans MS"/>
          <w:b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position w:val="-1"/>
          <w:sz w:val="28"/>
          <w:szCs w:val="28"/>
        </w:rPr>
        <w:t>s</w:t>
      </w:r>
    </w:p>
    <w:p w:rsidR="00F57CD4" w:rsidRDefault="00162664">
      <w:pPr>
        <w:spacing w:before="90"/>
        <w:ind w:right="69"/>
        <w:jc w:val="both"/>
        <w:rPr>
          <w:rFonts w:ascii="Comic Sans MS" w:eastAsia="Comic Sans MS" w:hAnsi="Comic Sans MS" w:cs="Comic Sans MS"/>
          <w:sz w:val="16"/>
          <w:szCs w:val="16"/>
        </w:rPr>
      </w:pPr>
      <w:r>
        <w:br w:type="column"/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lastRenderedPageBreak/>
        <w:t>Is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la</w:t>
      </w:r>
      <w:r>
        <w:rPr>
          <w:rFonts w:ascii="Comic Sans MS" w:eastAsia="Comic Sans MS" w:hAnsi="Comic Sans MS" w:cs="Comic Sans MS"/>
          <w:b/>
          <w:sz w:val="16"/>
          <w:szCs w:val="16"/>
        </w:rPr>
        <w:t>m</w:t>
      </w:r>
      <w:r>
        <w:rPr>
          <w:rFonts w:ascii="Comic Sans MS" w:eastAsia="Comic Sans MS" w:hAnsi="Comic Sans MS" w:cs="Comic Sans MS"/>
          <w:sz w:val="16"/>
          <w:szCs w:val="16"/>
        </w:rPr>
        <w:t>:</w:t>
      </w:r>
      <w:r>
        <w:rPr>
          <w:rFonts w:ascii="Comic Sans MS" w:eastAsia="Comic Sans MS" w:hAnsi="Comic Sans MS" w:cs="Comic Sans MS"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fun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dad</w:t>
      </w:r>
      <w:r>
        <w:rPr>
          <w:rFonts w:ascii="Comic Sans MS" w:eastAsia="Comic Sans MS" w:hAnsi="Comic Sans MS" w:cs="Comic Sans MS"/>
          <w:sz w:val="16"/>
          <w:szCs w:val="16"/>
        </w:rPr>
        <w:t>a 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r 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h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ma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3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ia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 xml:space="preserve">l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 xml:space="preserve">o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VI</w:t>
      </w:r>
      <w:r>
        <w:rPr>
          <w:rFonts w:ascii="Comic Sans MS" w:eastAsia="Comic Sans MS" w:hAnsi="Comic Sans MS" w:cs="Comic Sans MS"/>
          <w:sz w:val="16"/>
          <w:szCs w:val="16"/>
        </w:rPr>
        <w:t xml:space="preserve">I  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.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</w:t>
      </w:r>
      <w:r>
        <w:rPr>
          <w:rFonts w:ascii="Comic Sans MS" w:eastAsia="Comic Sans MS" w:hAnsi="Comic Sans MS" w:cs="Comic Sans MS"/>
          <w:sz w:val="16"/>
          <w:szCs w:val="16"/>
        </w:rPr>
        <w:t xml:space="preserve">.  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sz w:val="16"/>
          <w:szCs w:val="16"/>
        </w:rPr>
        <w:t xml:space="preserve">n 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a  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ést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mo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se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ll</w:t>
      </w:r>
      <w:r>
        <w:rPr>
          <w:rFonts w:ascii="Comic Sans MS" w:eastAsia="Comic Sans MS" w:hAnsi="Comic Sans MS" w:cs="Comic Sans MS"/>
          <w:sz w:val="16"/>
          <w:szCs w:val="16"/>
        </w:rPr>
        <w:t>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 p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ro</w:t>
      </w:r>
      <w:r>
        <w:rPr>
          <w:rFonts w:ascii="Comic Sans MS" w:eastAsia="Comic Sans MS" w:hAnsi="Comic Sans MS" w:cs="Comic Sans MS"/>
          <w:sz w:val="16"/>
          <w:szCs w:val="16"/>
        </w:rPr>
        <w:t>f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, y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lla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>a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>s A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lá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.</w:t>
      </w:r>
      <w:r>
        <w:rPr>
          <w:rFonts w:ascii="Comic Sans MS" w:eastAsia="Comic Sans MS" w:hAnsi="Comic Sans MS" w:cs="Comic Sans MS"/>
          <w:sz w:val="16"/>
          <w:szCs w:val="16"/>
        </w:rPr>
        <w:t xml:space="preserve">.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us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seg</w:t>
      </w:r>
      <w:r>
        <w:rPr>
          <w:rFonts w:ascii="Comic Sans MS" w:eastAsia="Comic Sans MS" w:hAnsi="Comic Sans MS" w:cs="Comic Sans MS"/>
          <w:sz w:val="16"/>
          <w:szCs w:val="16"/>
        </w:rPr>
        <w:t>ui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dor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4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oc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z w:val="16"/>
          <w:szCs w:val="16"/>
        </w:rPr>
        <w:t xml:space="preserve">mo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“</w:t>
      </w:r>
      <w:r>
        <w:rPr>
          <w:rFonts w:ascii="Comic Sans MS" w:eastAsia="Comic Sans MS" w:hAnsi="Comic Sans MS" w:cs="Comic Sans MS"/>
          <w:sz w:val="16"/>
          <w:szCs w:val="16"/>
        </w:rPr>
        <w:t>mu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n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es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”</w:t>
      </w:r>
      <w:r>
        <w:rPr>
          <w:rFonts w:ascii="Comic Sans MS" w:eastAsia="Comic Sans MS" w:hAnsi="Comic Sans MS" w:cs="Comic Sans MS"/>
          <w:sz w:val="16"/>
          <w:szCs w:val="16"/>
        </w:rPr>
        <w:t>.</w:t>
      </w:r>
    </w:p>
    <w:p w:rsidR="00F57CD4" w:rsidRDefault="00162664">
      <w:pPr>
        <w:ind w:right="69"/>
        <w:jc w:val="both"/>
        <w:rPr>
          <w:rFonts w:ascii="Comic Sans MS" w:eastAsia="Comic Sans MS" w:hAnsi="Comic Sans MS" w:cs="Comic Sans MS"/>
          <w:sz w:val="16"/>
          <w:szCs w:val="16"/>
        </w:rPr>
        <w:sectPr w:rsidR="00F57CD4">
          <w:type w:val="continuous"/>
          <w:pgSz w:w="11920" w:h="16840"/>
          <w:pgMar w:top="1560" w:right="760" w:bottom="280" w:left="1160" w:header="720" w:footer="720" w:gutter="0"/>
          <w:cols w:num="2" w:space="720" w:equalWidth="0">
            <w:col w:w="6778" w:space="755"/>
            <w:col w:w="2467"/>
          </w:cols>
        </w:sectPr>
      </w:pP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Ha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b/>
          <w:sz w:val="16"/>
          <w:szCs w:val="16"/>
        </w:rPr>
        <w:t>i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ó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>g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ra</w:t>
      </w:r>
      <w:r>
        <w:rPr>
          <w:rFonts w:ascii="Comic Sans MS" w:eastAsia="Comic Sans MS" w:hAnsi="Comic Sans MS" w:cs="Comic Sans MS"/>
          <w:b/>
          <w:sz w:val="16"/>
          <w:szCs w:val="16"/>
        </w:rPr>
        <w:t>f</w:t>
      </w:r>
      <w:r>
        <w:rPr>
          <w:rFonts w:ascii="Comic Sans MS" w:eastAsia="Comic Sans MS" w:hAnsi="Comic Sans MS" w:cs="Comic Sans MS"/>
          <w:b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b/>
          <w:sz w:val="16"/>
          <w:szCs w:val="16"/>
        </w:rPr>
        <w:t>:</w:t>
      </w:r>
      <w:r>
        <w:rPr>
          <w:rFonts w:ascii="Comic Sans MS" w:eastAsia="Comic Sans MS" w:hAnsi="Comic Sans MS" w:cs="Comic Sans MS"/>
          <w:b/>
          <w:spacing w:val="1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No</w:t>
      </w:r>
      <w:r>
        <w:rPr>
          <w:rFonts w:ascii="Comic Sans MS" w:eastAsia="Comic Sans MS" w:hAnsi="Comic Sans MS" w:cs="Comic Sans MS"/>
          <w:sz w:val="16"/>
          <w:szCs w:val="16"/>
        </w:rPr>
        <w:t>m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r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z w:val="16"/>
          <w:szCs w:val="16"/>
        </w:rPr>
        <w:t xml:space="preserve">que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sz w:val="16"/>
          <w:szCs w:val="16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 xml:space="preserve">a a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a</w:t>
      </w:r>
      <w:r>
        <w:rPr>
          <w:rFonts w:ascii="Comic Sans MS" w:eastAsia="Comic Sans MS" w:hAnsi="Comic Sans MS" w:cs="Comic Sans MS"/>
          <w:sz w:val="16"/>
          <w:szCs w:val="16"/>
        </w:rPr>
        <w:t>u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or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e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d</w:t>
      </w:r>
      <w:r>
        <w:rPr>
          <w:rFonts w:ascii="Comic Sans MS" w:eastAsia="Comic Sans MS" w:hAnsi="Comic Sans MS" w:cs="Comic Sans MS"/>
          <w:sz w:val="16"/>
          <w:szCs w:val="16"/>
        </w:rPr>
        <w:t>e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lo</w:t>
      </w:r>
      <w:r>
        <w:rPr>
          <w:rFonts w:ascii="Comic Sans MS" w:eastAsia="Comic Sans MS" w:hAnsi="Comic Sans MS" w:cs="Comic Sans MS"/>
          <w:sz w:val="16"/>
          <w:szCs w:val="16"/>
        </w:rPr>
        <w:t>s</w:t>
      </w:r>
      <w:r>
        <w:rPr>
          <w:rFonts w:ascii="Comic Sans MS" w:eastAsia="Comic Sans MS" w:hAnsi="Comic Sans MS" w:cs="Comic Sans MS"/>
          <w:spacing w:val="2"/>
          <w:sz w:val="16"/>
          <w:szCs w:val="16"/>
        </w:rPr>
        <w:t xml:space="preserve">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text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o</w:t>
      </w:r>
      <w:r>
        <w:rPr>
          <w:rFonts w:ascii="Comic Sans MS" w:eastAsia="Comic Sans MS" w:hAnsi="Comic Sans MS" w:cs="Comic Sans MS"/>
          <w:sz w:val="16"/>
          <w:szCs w:val="16"/>
        </w:rPr>
        <w:t xml:space="preserve">s 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z w:val="16"/>
          <w:szCs w:val="16"/>
        </w:rPr>
        <w:t>í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b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l</w:t>
      </w:r>
      <w:r>
        <w:rPr>
          <w:rFonts w:ascii="Comic Sans MS" w:eastAsia="Comic Sans MS" w:hAnsi="Comic Sans MS" w:cs="Comic Sans MS"/>
          <w:sz w:val="16"/>
          <w:szCs w:val="16"/>
        </w:rPr>
        <w:t>i</w:t>
      </w:r>
      <w:r>
        <w:rPr>
          <w:rFonts w:ascii="Comic Sans MS" w:eastAsia="Comic Sans MS" w:hAnsi="Comic Sans MS" w:cs="Comic Sans MS"/>
          <w:spacing w:val="-1"/>
          <w:sz w:val="16"/>
          <w:szCs w:val="16"/>
        </w:rPr>
        <w:t>co</w:t>
      </w:r>
      <w:r>
        <w:rPr>
          <w:rFonts w:ascii="Comic Sans MS" w:eastAsia="Comic Sans MS" w:hAnsi="Comic Sans MS" w:cs="Comic Sans MS"/>
          <w:spacing w:val="1"/>
          <w:sz w:val="16"/>
          <w:szCs w:val="16"/>
        </w:rPr>
        <w:t>s</w:t>
      </w:r>
      <w:r>
        <w:rPr>
          <w:rFonts w:ascii="Comic Sans MS" w:eastAsia="Comic Sans MS" w:hAnsi="Comic Sans MS" w:cs="Comic Sans MS"/>
          <w:b/>
          <w:sz w:val="16"/>
          <w:szCs w:val="16"/>
        </w:rPr>
        <w:t>.</w:t>
      </w:r>
    </w:p>
    <w:p w:rsidR="00F57CD4" w:rsidRDefault="00FC7517">
      <w:pPr>
        <w:spacing w:before="3" w:line="160" w:lineRule="exact"/>
        <w:rPr>
          <w:sz w:val="17"/>
          <w:szCs w:val="17"/>
        </w:rPr>
      </w:pPr>
      <w:r>
        <w:rPr>
          <w:lang w:val="en-US"/>
        </w:rPr>
        <w:lastRenderedPageBreak/>
        <w:pict>
          <v:group id="_x0000_s1182" style="position:absolute;margin-left:57.7pt;margin-top:97.85pt;width:503.65pt;height:673.3pt;z-index:-251664384;mso-position-horizontal-relative:page;mso-position-vertical-relative:page" coordorigin="1154,1957" coordsize="10073,13466">
            <v:shape id="_x0000_s1186" type="#_x0000_t75" style="position:absolute;left:1154;top:4002;width:9209;height:11422">
              <v:imagedata r:id="rId13" o:title=""/>
            </v:shape>
            <v:shape id="_x0000_s1185" style="position:absolute;left:8520;top:1967;width:2698;height:2414" coordorigin="8520,1967" coordsize="2698,2414" path="m8520,4381r2698,l11218,1967r-2698,l8520,4381xe" stroked="f">
              <v:path arrowok="t"/>
            </v:shape>
            <v:shape id="_x0000_s1184" style="position:absolute;left:8520;top:1967;width:2698;height:2414" coordorigin="8520,1967" coordsize="2698,2414" path="m8520,4381r2698,l11218,1967r-2698,l8520,4381xe" filled="f" strokeweight=".96pt">
              <v:path arrowok="t"/>
            </v:shape>
            <v:shape id="_x0000_s1183" style="position:absolute;left:8558;top:2005;width:2621;height:2338" coordorigin="8558,2005" coordsize="2621,2338" path="m8558,4343r2621,l11179,2005r-2621,l8558,4343xe" filled="f" strokeweight=".96pt">
              <v:path arrowok="t"/>
            </v:shape>
            <w10:wrap anchorx="page" anchory="page"/>
          </v:group>
        </w:pict>
      </w: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825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aut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uti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iza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4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ir</w:t>
      </w:r>
      <w:r>
        <w:rPr>
          <w:rFonts w:ascii="Comic Sans MS" w:eastAsia="Comic Sans MS" w:hAnsi="Comic Sans MS" w:cs="Comic Sans MS"/>
          <w:spacing w:val="1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aque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é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a,</w:t>
      </w:r>
      <w:r>
        <w:rPr>
          <w:rFonts w:ascii="Comic Sans MS" w:eastAsia="Comic Sans MS" w:hAnsi="Comic Sans MS" w:cs="Comic Sans MS"/>
          <w:spacing w:val="1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as</w:t>
      </w:r>
    </w:p>
    <w:p w:rsidR="00F57CD4" w:rsidRDefault="00162664">
      <w:pPr>
        <w:spacing w:before="4" w:line="235" w:lineRule="auto"/>
        <w:ind w:left="117" w:right="32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t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ias uti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izadas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 xml:space="preserve">itir 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r </w:t>
      </w:r>
      <w:r>
        <w:rPr>
          <w:rFonts w:ascii="Comic Sans MS" w:eastAsia="Comic Sans MS" w:hAnsi="Comic Sans MS" w:cs="Comic Sans MS"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ito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un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z w:val="25"/>
          <w:szCs w:val="25"/>
        </w:rPr>
        <w:t>gé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z w:val="25"/>
          <w:szCs w:val="25"/>
        </w:rPr>
        <w:t>s</w:t>
      </w:r>
      <w:r>
        <w:rPr>
          <w:rFonts w:ascii="Comic Sans MS" w:eastAsia="Comic Sans MS" w:hAnsi="Comic Sans MS" w:cs="Comic Sans MS"/>
          <w:spacing w:val="33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ite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s 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ut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4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117" w:right="321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1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dida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 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iguie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te:</w:t>
      </w:r>
    </w:p>
    <w:p w:rsidR="00F57CD4" w:rsidRDefault="00F57CD4">
      <w:pPr>
        <w:spacing w:before="8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tabs>
          <w:tab w:val="left" w:pos="1180"/>
        </w:tabs>
        <w:ind w:left="1185" w:right="321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Hi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ó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ri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c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</w:rPr>
        <w:t>:</w:t>
      </w:r>
      <w:r>
        <w:rPr>
          <w:rFonts w:ascii="Comic Sans MS" w:eastAsia="Comic Sans MS" w:hAnsi="Comic Sans MS" w:cs="Comic Sans MS"/>
          <w:b/>
          <w:spacing w:val="-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ata</w:t>
      </w:r>
      <w:r>
        <w:rPr>
          <w:rFonts w:ascii="Comic Sans MS" w:eastAsia="Comic Sans MS" w:hAnsi="Comic Sans MS" w:cs="Comic Sans MS"/>
          <w:spacing w:val="2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2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</w:t>
      </w:r>
      <w:r>
        <w:rPr>
          <w:rFonts w:ascii="Comic Sans MS" w:eastAsia="Comic Sans MS" w:hAnsi="Comic Sans MS" w:cs="Comic Sans MS"/>
          <w:spacing w:val="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an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titud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dat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fiel 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ía.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Rut y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5" w:line="120" w:lineRule="exact"/>
        <w:rPr>
          <w:sz w:val="12"/>
          <w:szCs w:val="12"/>
        </w:rPr>
      </w:pPr>
    </w:p>
    <w:p w:rsidR="00F57CD4" w:rsidRDefault="00F57CD4">
      <w:pPr>
        <w:spacing w:line="200" w:lineRule="exact"/>
      </w:pPr>
    </w:p>
    <w:p w:rsidR="00F57CD4" w:rsidRDefault="00162664">
      <w:pPr>
        <w:tabs>
          <w:tab w:val="left" w:pos="1180"/>
        </w:tabs>
        <w:ind w:left="1185" w:right="323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N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rr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ti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vo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(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ov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 xml:space="preserve">a </w:t>
      </w:r>
      <w:r>
        <w:rPr>
          <w:rFonts w:ascii="Comic Sans MS" w:eastAsia="Comic Sans MS" w:hAnsi="Comic Sans MS" w:cs="Comic Sans MS"/>
          <w:spacing w:val="58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didá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ti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)</w:t>
      </w:r>
      <w:r>
        <w:rPr>
          <w:rFonts w:ascii="Comic Sans MS" w:eastAsia="Comic Sans MS" w:hAnsi="Comic Sans MS" w:cs="Comic Sans MS"/>
          <w:sz w:val="25"/>
          <w:szCs w:val="25"/>
        </w:rPr>
        <w:t xml:space="preserve">: </w:t>
      </w:r>
      <w:r>
        <w:rPr>
          <w:rFonts w:ascii="Comic Sans MS" w:eastAsia="Comic Sans MS" w:hAnsi="Comic Sans MS" w:cs="Comic Sans MS"/>
          <w:spacing w:val="42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2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 </w:t>
      </w:r>
      <w:r>
        <w:rPr>
          <w:rFonts w:ascii="Comic Sans MS" w:eastAsia="Comic Sans MS" w:hAnsi="Comic Sans MS" w:cs="Comic Sans MS"/>
          <w:spacing w:val="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 </w:t>
      </w:r>
      <w:r>
        <w:rPr>
          <w:rFonts w:ascii="Comic Sans MS" w:eastAsia="Comic Sans MS" w:hAnsi="Comic Sans MS" w:cs="Comic Sans MS"/>
          <w:spacing w:val="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 </w:t>
      </w:r>
      <w:r>
        <w:rPr>
          <w:rFonts w:ascii="Comic Sans MS" w:eastAsia="Comic Sans MS" w:hAnsi="Comic Sans MS" w:cs="Comic Sans MS"/>
          <w:spacing w:val="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o gue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oso</w:t>
      </w:r>
      <w:r>
        <w:rPr>
          <w:rFonts w:ascii="Comic Sans MS" w:eastAsia="Comic Sans MS" w:hAnsi="Comic Sans MS" w:cs="Comic Sans MS"/>
          <w:sz w:val="24"/>
          <w:szCs w:val="24"/>
        </w:rPr>
        <w:t xml:space="preserve">,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do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 xml:space="preserve">us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é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o  exage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do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us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aza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q</w:t>
      </w:r>
      <w:r>
        <w:rPr>
          <w:rFonts w:ascii="Comic Sans MS" w:eastAsia="Comic Sans MS" w:hAnsi="Comic Sans MS" w:cs="Comic Sans MS"/>
          <w:sz w:val="24"/>
          <w:szCs w:val="24"/>
        </w:rPr>
        <w:t>ue 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. 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Jo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ás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Jo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3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tabs>
          <w:tab w:val="left" w:pos="1180"/>
        </w:tabs>
        <w:ind w:left="1185" w:right="323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P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r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féti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c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sz w:val="24"/>
          <w:szCs w:val="24"/>
          <w:u w:val="thick" w:color="000000"/>
        </w:rPr>
        <w:t>: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6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feta</w:t>
      </w:r>
      <w:r>
        <w:rPr>
          <w:rFonts w:ascii="Comic Sans MS" w:eastAsia="Comic Sans MS" w:hAnsi="Comic Sans MS" w:cs="Comic Sans MS"/>
          <w:spacing w:val="6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6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6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iza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do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9704B4">
        <w:rPr>
          <w:rFonts w:ascii="Comic Sans MS" w:eastAsia="Comic Sans MS" w:hAnsi="Comic Sans MS" w:cs="Comic Sans MS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9704B4"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 w:rsidR="009704B4">
        <w:rPr>
          <w:rFonts w:ascii="Comic Sans MS" w:eastAsia="Comic Sans MS" w:hAnsi="Comic Sans MS" w:cs="Comic Sans MS"/>
          <w:spacing w:val="4"/>
          <w:sz w:val="24"/>
          <w:szCs w:val="24"/>
        </w:rPr>
        <w:t>para</w:t>
      </w:r>
      <w:r>
        <w:rPr>
          <w:rFonts w:ascii="Comic Sans MS" w:eastAsia="Comic Sans MS" w:hAnsi="Comic Sans MS" w:cs="Comic Sans MS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er 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itar 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que 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ea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fiel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  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Is</w:t>
      </w:r>
      <w:r>
        <w:rPr>
          <w:rFonts w:ascii="Comic Sans MS" w:eastAsia="Comic Sans MS" w:hAnsi="Comic Sans MS" w:cs="Comic Sans MS"/>
          <w:sz w:val="24"/>
          <w:szCs w:val="24"/>
        </w:rPr>
        <w:t>aías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mós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2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tabs>
          <w:tab w:val="left" w:pos="1180"/>
        </w:tabs>
        <w:spacing w:line="320" w:lineRule="exact"/>
        <w:ind w:left="1185" w:right="323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S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p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ie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nc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a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l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:</w:t>
      </w:r>
      <w:r>
        <w:rPr>
          <w:rFonts w:ascii="Comic Sans MS" w:eastAsia="Comic Sans MS" w:hAnsi="Comic Sans MS" w:cs="Comic Sans MS"/>
          <w:b/>
          <w:spacing w:val="87"/>
          <w:sz w:val="24"/>
          <w:szCs w:val="24"/>
        </w:rPr>
        <w:t xml:space="preserve"> </w:t>
      </w:r>
      <w:r w:rsidR="009704B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9704B4">
        <w:rPr>
          <w:rFonts w:ascii="Comic Sans MS" w:eastAsia="Comic Sans MS" w:hAnsi="Comic Sans MS" w:cs="Comic Sans MS"/>
          <w:sz w:val="24"/>
          <w:szCs w:val="24"/>
        </w:rPr>
        <w:t>e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9704B4">
        <w:rPr>
          <w:rFonts w:ascii="Comic Sans MS" w:eastAsia="Comic Sans MS" w:hAnsi="Comic Sans MS" w:cs="Comic Sans MS"/>
          <w:sz w:val="24"/>
          <w:szCs w:val="24"/>
        </w:rPr>
        <w:t xml:space="preserve">ge </w:t>
      </w:r>
      <w:r w:rsidR="009704B4">
        <w:rPr>
          <w:rFonts w:ascii="Comic Sans MS" w:eastAsia="Comic Sans MS" w:hAnsi="Comic Sans MS" w:cs="Comic Sans MS"/>
          <w:spacing w:val="50"/>
          <w:sz w:val="24"/>
          <w:szCs w:val="24"/>
        </w:rPr>
        <w:t>una</w:t>
      </w:r>
      <w:r>
        <w:rPr>
          <w:rFonts w:ascii="Comic Sans MS" w:eastAsia="Comic Sans MS" w:hAnsi="Comic Sans MS" w:cs="Comic Sans MS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4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ie </w:t>
      </w:r>
      <w:r>
        <w:rPr>
          <w:rFonts w:ascii="Comic Sans MS" w:eastAsia="Comic Sans MS" w:hAnsi="Comic Sans MS" w:cs="Comic Sans MS"/>
          <w:spacing w:val="5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spacing w:val="5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idu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ía </w:t>
      </w:r>
      <w:r>
        <w:rPr>
          <w:rFonts w:ascii="Comic Sans MS" w:eastAsia="Comic Sans MS" w:hAnsi="Comic Sans MS" w:cs="Comic Sans MS"/>
          <w:spacing w:val="4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ar </w:t>
      </w:r>
      <w:r>
        <w:rPr>
          <w:rFonts w:ascii="Comic Sans MS" w:eastAsia="Comic Sans MS" w:hAnsi="Comic Sans MS" w:cs="Comic Sans MS"/>
          <w:spacing w:val="4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2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>
        <w:rPr>
          <w:rFonts w:ascii="Comic Sans MS" w:eastAsia="Comic Sans MS" w:hAnsi="Comic Sans MS" w:cs="Comic Sans MS"/>
          <w:spacing w:val="4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an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 xml:space="preserve">ien 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v</w:t>
      </w:r>
      <w:r>
        <w:rPr>
          <w:rFonts w:ascii="Comic Sans MS" w:eastAsia="Comic Sans MS" w:hAnsi="Comic Sans MS" w:cs="Comic Sans MS"/>
          <w:sz w:val="24"/>
          <w:szCs w:val="24"/>
        </w:rPr>
        <w:t>ida.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idu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ía,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Ecl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iá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Ecl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té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8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tabs>
          <w:tab w:val="left" w:pos="1180"/>
        </w:tabs>
        <w:ind w:left="1185" w:right="321" w:hanging="360"/>
        <w:jc w:val="both"/>
        <w:rPr>
          <w:rFonts w:ascii="Comic Sans MS" w:eastAsia="Comic Sans MS" w:hAnsi="Comic Sans MS" w:cs="Comic Sans MS"/>
          <w:sz w:val="24"/>
          <w:szCs w:val="24"/>
        </w:rPr>
        <w:sectPr w:rsidR="00F57CD4">
          <w:type w:val="continuous"/>
          <w:pgSz w:w="11920" w:h="16840"/>
          <w:pgMar w:top="1560" w:right="760" w:bottom="280" w:left="1160" w:header="720" w:footer="720" w:gutter="0"/>
          <w:cols w:space="720"/>
        </w:sect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P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éti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c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:</w:t>
      </w:r>
      <w:r>
        <w:rPr>
          <w:rFonts w:ascii="Comic Sans MS" w:eastAsia="Comic Sans MS" w:hAnsi="Comic Sans MS" w:cs="Comic Sans MS"/>
          <w:b/>
          <w:spacing w:val="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aut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4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us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ias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a.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y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tar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3" w:line="180" w:lineRule="exact"/>
        <w:rPr>
          <w:sz w:val="19"/>
          <w:szCs w:val="19"/>
        </w:rPr>
      </w:pPr>
    </w:p>
    <w:p w:rsidR="00F57CD4" w:rsidRDefault="00162664">
      <w:pPr>
        <w:spacing w:line="320" w:lineRule="exact"/>
        <w:ind w:left="2591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4"/>
          <w:w w:val="1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72"/>
          <w:w w:val="1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Ep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i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s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t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l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r:</w:t>
      </w:r>
      <w:r>
        <w:rPr>
          <w:rFonts w:ascii="Comic Sans MS" w:eastAsia="Comic Sans MS" w:hAnsi="Comic Sans MS" w:cs="Comic Sans MS"/>
          <w:b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5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tas</w:t>
      </w:r>
      <w:r>
        <w:rPr>
          <w:rFonts w:ascii="Comic Sans MS" w:eastAsia="Comic Sans MS" w:hAnsi="Comic Sans MS" w:cs="Comic Sans MS"/>
          <w:spacing w:val="5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adas</w:t>
      </w:r>
      <w:r>
        <w:rPr>
          <w:rFonts w:ascii="Comic Sans MS" w:eastAsia="Comic Sans MS" w:hAnsi="Comic Sans MS" w:cs="Comic Sans MS"/>
          <w:spacing w:val="5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5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itir</w:t>
      </w:r>
      <w:r>
        <w:rPr>
          <w:rFonts w:ascii="Comic Sans MS" w:eastAsia="Comic Sans MS" w:hAnsi="Comic Sans MS" w:cs="Comic Sans MS"/>
          <w:spacing w:val="5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zas</w:t>
      </w:r>
    </w:p>
    <w:p w:rsidR="00F57CD4" w:rsidRDefault="00162664">
      <w:pPr>
        <w:spacing w:before="2"/>
        <w:ind w:left="2951" w:right="62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2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gu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2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: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an Pa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 xml:space="preserve">an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ua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6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FC7517">
      <w:pPr>
        <w:tabs>
          <w:tab w:val="left" w:pos="2940"/>
        </w:tabs>
        <w:ind w:left="2951" w:right="61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lang w:val="en-US"/>
        </w:rPr>
        <w:pict>
          <v:shape id="_x0000_s1181" type="#_x0000_t75" style="position:absolute;left:0;text-align:left;margin-left:66.25pt;margin-top:61.25pt;width:101.65pt;height:156.6pt;z-index:-251663360;mso-position-horizontal-relative:page;mso-position-vertical-relative:page">
            <v:imagedata r:id="rId14" o:title=""/>
            <w10:wrap anchorx="page" anchory="page"/>
          </v:shape>
        </w:pict>
      </w:r>
      <w:r w:rsidR="00162664">
        <w:rPr>
          <w:w w:val="131"/>
          <w:sz w:val="24"/>
          <w:szCs w:val="24"/>
        </w:rPr>
        <w:t>•</w:t>
      </w:r>
      <w:r w:rsidR="00162664">
        <w:rPr>
          <w:sz w:val="24"/>
          <w:szCs w:val="24"/>
        </w:rPr>
        <w:tab/>
      </w:r>
      <w:r w:rsidR="00162664"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M</w:t>
      </w:r>
      <w:r w:rsidR="00162664"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it</w:t>
      </w:r>
      <w:r w:rsidR="00162664"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 w:rsidR="00162664"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l</w:t>
      </w:r>
      <w:r w:rsidR="00162664"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ó</w:t>
      </w:r>
      <w:r w:rsidR="00162664"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gi</w:t>
      </w:r>
      <w:r w:rsidR="00162664">
        <w:rPr>
          <w:rFonts w:ascii="Comic Sans MS" w:eastAsia="Comic Sans MS" w:hAnsi="Comic Sans MS" w:cs="Comic Sans MS"/>
          <w:b/>
          <w:spacing w:val="-1"/>
          <w:sz w:val="24"/>
          <w:szCs w:val="24"/>
          <w:u w:val="thick" w:color="000000"/>
        </w:rPr>
        <w:t>c</w:t>
      </w:r>
      <w:r w:rsidR="00162664">
        <w:rPr>
          <w:rFonts w:ascii="Comic Sans MS" w:eastAsia="Comic Sans MS" w:hAnsi="Comic Sans MS" w:cs="Comic Sans MS"/>
          <w:b/>
          <w:spacing w:val="1"/>
          <w:sz w:val="24"/>
          <w:szCs w:val="24"/>
          <w:u w:val="thick" w:color="000000"/>
        </w:rPr>
        <w:t>o</w:t>
      </w:r>
      <w:r w:rsidR="00162664">
        <w:rPr>
          <w:rFonts w:ascii="Comic Sans MS" w:eastAsia="Comic Sans MS" w:hAnsi="Comic Sans MS" w:cs="Comic Sans MS"/>
          <w:b/>
          <w:sz w:val="24"/>
          <w:szCs w:val="24"/>
          <w:u w:val="thick" w:color="000000"/>
        </w:rPr>
        <w:t>:</w:t>
      </w:r>
      <w:r w:rsidR="00162664">
        <w:rPr>
          <w:rFonts w:ascii="Comic Sans MS" w:eastAsia="Comic Sans MS" w:hAnsi="Comic Sans MS" w:cs="Comic Sans MS"/>
          <w:b/>
          <w:spacing w:val="8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n </w:t>
      </w:r>
      <w:r w:rsidR="00162664">
        <w:rPr>
          <w:rFonts w:ascii="Comic Sans MS" w:eastAsia="Comic Sans MS" w:hAnsi="Comic Sans MS" w:cs="Comic Sans MS"/>
          <w:spacing w:val="46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es </w:t>
      </w:r>
      <w:r w:rsidR="00162664">
        <w:rPr>
          <w:rFonts w:ascii="Comic Sans MS" w:eastAsia="Comic Sans MS" w:hAnsi="Comic Sans MS" w:cs="Comic Sans MS"/>
          <w:spacing w:val="4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fa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tá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ti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as </w:t>
      </w:r>
      <w:r w:rsidR="00162664">
        <w:rPr>
          <w:rFonts w:ascii="Comic Sans MS" w:eastAsia="Comic Sans MS" w:hAnsi="Comic Sans MS" w:cs="Comic Sans MS"/>
          <w:spacing w:val="4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que </w:t>
      </w:r>
      <w:r w:rsidR="00162664">
        <w:rPr>
          <w:rFonts w:ascii="Comic Sans MS" w:eastAsia="Comic Sans MS" w:hAnsi="Comic Sans MS" w:cs="Comic Sans MS"/>
          <w:spacing w:val="48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ete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den ex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ar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as </w:t>
      </w:r>
      <w:r w:rsidR="00162664"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itua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es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difí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il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u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n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er</w:t>
      </w:r>
      <w:r w:rsidR="00162664"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sz w:val="24"/>
          <w:szCs w:val="24"/>
        </w:rPr>
        <w:t>u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 w:rsidR="00162664">
        <w:rPr>
          <w:rFonts w:ascii="Comic Sans MS" w:eastAsia="Comic Sans MS" w:hAnsi="Comic Sans MS" w:cs="Comic Sans MS"/>
          <w:sz w:val="24"/>
          <w:szCs w:val="24"/>
        </w:rPr>
        <w:t>as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túa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fue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 un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e,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y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ta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te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es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igi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 w:rsidR="00162664">
        <w:rPr>
          <w:rFonts w:ascii="Comic Sans MS" w:eastAsia="Comic Sans MS" w:hAnsi="Comic Sans MS" w:cs="Comic Sans MS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que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t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 w:rsidR="00162664">
        <w:rPr>
          <w:rFonts w:ascii="Comic Sans MS" w:eastAsia="Comic Sans MS" w:hAnsi="Comic Sans MS" w:cs="Comic Sans MS"/>
          <w:sz w:val="24"/>
          <w:szCs w:val="24"/>
        </w:rPr>
        <w:t>ite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P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r 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 w:rsidR="00162664">
        <w:rPr>
          <w:rFonts w:ascii="Comic Sans MS" w:eastAsia="Comic Sans MS" w:hAnsi="Comic Sans MS" w:cs="Comic Sans MS"/>
          <w:sz w:val="24"/>
          <w:szCs w:val="24"/>
        </w:rPr>
        <w:t>: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>ato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z w:val="24"/>
          <w:szCs w:val="24"/>
        </w:rPr>
        <w:t>de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 w:rsidR="00162664">
        <w:rPr>
          <w:rFonts w:ascii="Comic Sans MS" w:eastAsia="Comic Sans MS" w:hAnsi="Comic Sans MS" w:cs="Comic Sans MS"/>
          <w:sz w:val="24"/>
          <w:szCs w:val="24"/>
        </w:rPr>
        <w:t xml:space="preserve">a 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 w:rsidR="00162664">
        <w:rPr>
          <w:rFonts w:ascii="Comic Sans MS" w:eastAsia="Comic Sans MS" w:hAnsi="Comic Sans MS" w:cs="Comic Sans MS"/>
          <w:sz w:val="24"/>
          <w:szCs w:val="24"/>
        </w:rPr>
        <w:t>ea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 w:rsidR="00162664">
        <w:rPr>
          <w:rFonts w:ascii="Comic Sans MS" w:eastAsia="Comic Sans MS" w:hAnsi="Comic Sans MS" w:cs="Comic Sans MS"/>
          <w:sz w:val="24"/>
          <w:szCs w:val="24"/>
        </w:rPr>
        <w:t>n del Gé</w:t>
      </w:r>
      <w:r w:rsidR="00162664"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 w:rsidR="00162664">
        <w:rPr>
          <w:rFonts w:ascii="Comic Sans MS" w:eastAsia="Comic Sans MS" w:hAnsi="Comic Sans MS" w:cs="Comic Sans MS"/>
          <w:sz w:val="24"/>
          <w:szCs w:val="24"/>
        </w:rPr>
        <w:t>e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i</w:t>
      </w:r>
      <w:r w:rsidR="00162664"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 w:rsidR="00162664"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4" w:line="280" w:lineRule="exact"/>
        <w:rPr>
          <w:sz w:val="28"/>
          <w:szCs w:val="28"/>
        </w:rPr>
      </w:pPr>
    </w:p>
    <w:p w:rsidR="00F57CD4" w:rsidRDefault="00162664">
      <w:pPr>
        <w:spacing w:line="320" w:lineRule="exact"/>
        <w:ind w:left="47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egu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qué</w:t>
      </w:r>
      <w:r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quie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el aut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al e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ger</w:t>
      </w:r>
      <w:r>
        <w:rPr>
          <w:rFonts w:ascii="Comic Sans MS" w:eastAsia="Comic Sans MS" w:hAnsi="Comic Sans MS" w:cs="Comic Sans MS"/>
          <w:spacing w:val="3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un gé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</w:p>
    <w:p w:rsidR="00F57CD4" w:rsidRDefault="00162664">
      <w:pPr>
        <w:spacing w:before="2"/>
        <w:ind w:left="117" w:right="61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uál</w:t>
      </w:r>
      <w:r>
        <w:rPr>
          <w:rFonts w:ascii="Comic Sans MS" w:eastAsia="Comic Sans MS" w:hAnsi="Comic Sans MS" w:cs="Comic Sans MS"/>
          <w:spacing w:val="1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1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itir</w:t>
      </w:r>
      <w:r>
        <w:rPr>
          <w:rFonts w:ascii="Comic Sans MS" w:eastAsia="Comic Sans MS" w:hAnsi="Comic Sans MS" w:cs="Comic Sans MS"/>
          <w:spacing w:val="1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és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del text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before="3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117" w:right="61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fe,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tá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é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La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ag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Hi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idad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es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 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idea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sm</w:t>
      </w:r>
      <w:r>
        <w:rPr>
          <w:rFonts w:ascii="Comic Sans MS" w:eastAsia="Comic Sans MS" w:hAnsi="Comic Sans MS" w:cs="Comic Sans MS"/>
          <w:sz w:val="24"/>
          <w:szCs w:val="24"/>
        </w:rPr>
        <w:t>ite.</w:t>
      </w:r>
    </w:p>
    <w:p w:rsidR="00F57CD4" w:rsidRDefault="00F57CD4">
      <w:pPr>
        <w:spacing w:before="6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117" w:right="61" w:firstLine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text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 xml:space="preserve">ean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“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 w:rsidR="009704B4">
        <w:rPr>
          <w:rFonts w:ascii="Comic Sans MS" w:eastAsia="Comic Sans MS" w:hAnsi="Comic Sans MS" w:cs="Comic Sans MS"/>
          <w:sz w:val="24"/>
          <w:szCs w:val="24"/>
        </w:rPr>
        <w:t>exa</w:t>
      </w:r>
      <w:r w:rsidR="009704B4"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 w:rsidR="009704B4">
        <w:rPr>
          <w:rFonts w:ascii="Comic Sans MS" w:eastAsia="Comic Sans MS" w:hAnsi="Comic Sans MS" w:cs="Comic Sans MS"/>
          <w:sz w:val="24"/>
          <w:szCs w:val="24"/>
        </w:rPr>
        <w:t>t</w:t>
      </w:r>
      <w:r w:rsidR="009704B4"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 w:rsidR="009704B4">
        <w:rPr>
          <w:rFonts w:ascii="Comic Sans MS" w:eastAsia="Comic Sans MS" w:hAnsi="Comic Sans MS" w:cs="Comic Sans MS"/>
          <w:sz w:val="24"/>
          <w:szCs w:val="24"/>
        </w:rPr>
        <w:t>” no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ea fa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57CD4">
      <w:pPr>
        <w:spacing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237" w:lineRule="auto"/>
        <w:ind w:left="117" w:right="59" w:firstLine="360"/>
        <w:jc w:val="both"/>
        <w:rPr>
          <w:rFonts w:ascii="Comic Sans MS" w:eastAsia="Comic Sans MS" w:hAnsi="Comic Sans MS" w:cs="Comic Sans MS"/>
          <w:sz w:val="24"/>
          <w:szCs w:val="24"/>
        </w:rPr>
        <w:sectPr w:rsidR="00F57CD4">
          <w:pgSz w:w="11920" w:h="16840"/>
          <w:pgMar w:top="1100" w:right="1020" w:bottom="280" w:left="1160" w:header="0" w:footer="575" w:gutter="0"/>
          <w:cols w:space="720"/>
        </w:sect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2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3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e,</w:t>
      </w:r>
      <w:r>
        <w:rPr>
          <w:rFonts w:ascii="Comic Sans MS" w:eastAsia="Comic Sans MS" w:hAnsi="Comic Sans MS" w:cs="Comic Sans MS"/>
          <w:spacing w:val="3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c</w:t>
      </w:r>
      <w:r>
        <w:rPr>
          <w:rFonts w:ascii="Comic Sans MS" w:eastAsia="Comic Sans MS" w:hAnsi="Comic Sans MS" w:cs="Comic Sans MS"/>
          <w:sz w:val="25"/>
          <w:szCs w:val="25"/>
        </w:rPr>
        <w:t>ada</w:t>
      </w:r>
      <w:r>
        <w:rPr>
          <w:rFonts w:ascii="Comic Sans MS" w:eastAsia="Comic Sans MS" w:hAnsi="Comic Sans MS" w:cs="Comic Sans MS"/>
          <w:spacing w:val="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gé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5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ite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io</w:t>
      </w:r>
      <w:r>
        <w:rPr>
          <w:rFonts w:ascii="Comic Sans MS" w:eastAsia="Comic Sans MS" w:hAnsi="Comic Sans MS" w:cs="Comic Sans MS"/>
          <w:spacing w:val="-1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tie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 xml:space="preserve">e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s</w:t>
      </w:r>
      <w:r>
        <w:rPr>
          <w:rFonts w:ascii="Comic Sans MS" w:eastAsia="Comic Sans MS" w:hAnsi="Comic Sans MS" w:cs="Comic Sans MS"/>
          <w:sz w:val="25"/>
          <w:szCs w:val="25"/>
        </w:rPr>
        <w:t>u</w:t>
      </w:r>
      <w:r>
        <w:rPr>
          <w:rFonts w:ascii="Comic Sans MS" w:eastAsia="Comic Sans MS" w:hAnsi="Comic Sans MS" w:cs="Comic Sans MS"/>
          <w:spacing w:val="14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igi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idad</w:t>
      </w:r>
      <w:r>
        <w:rPr>
          <w:rFonts w:ascii="Comic Sans MS" w:eastAsia="Comic Sans MS" w:hAnsi="Comic Sans MS" w:cs="Comic Sans MS"/>
          <w:spacing w:val="-30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y</w:t>
      </w:r>
      <w:r>
        <w:rPr>
          <w:rFonts w:ascii="Comic Sans MS" w:eastAsia="Comic Sans MS" w:hAnsi="Comic Sans MS" w:cs="Comic Sans MS"/>
          <w:spacing w:val="19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m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a de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z w:val="25"/>
          <w:szCs w:val="25"/>
        </w:rPr>
        <w:t>ex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p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n</w:t>
      </w:r>
      <w:r>
        <w:rPr>
          <w:rFonts w:ascii="Comic Sans MS" w:eastAsia="Comic Sans MS" w:hAnsi="Comic Sans MS" w:cs="Comic Sans MS"/>
          <w:sz w:val="25"/>
          <w:szCs w:val="25"/>
        </w:rPr>
        <w:t>er</w:t>
      </w:r>
      <w:r>
        <w:rPr>
          <w:rFonts w:ascii="Comic Sans MS" w:eastAsia="Comic Sans MS" w:hAnsi="Comic Sans MS" w:cs="Comic Sans MS"/>
          <w:spacing w:val="-23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 xml:space="preserve"> v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dad</w:t>
      </w:r>
      <w:r>
        <w:rPr>
          <w:rFonts w:ascii="Comic Sans MS" w:eastAsia="Comic Sans MS" w:hAnsi="Comic Sans MS" w:cs="Comic Sans MS"/>
          <w:spacing w:val="-22"/>
          <w:sz w:val="25"/>
          <w:szCs w:val="25"/>
        </w:rPr>
        <w:t xml:space="preserve"> </w:t>
      </w:r>
      <w:r>
        <w:rPr>
          <w:rFonts w:ascii="Comic Sans MS" w:eastAsia="Comic Sans MS" w:hAnsi="Comic Sans MS" w:cs="Comic Sans MS"/>
          <w:spacing w:val="2"/>
          <w:sz w:val="25"/>
          <w:szCs w:val="25"/>
        </w:rPr>
        <w:t>r</w:t>
      </w:r>
      <w:r>
        <w:rPr>
          <w:rFonts w:ascii="Comic Sans MS" w:eastAsia="Comic Sans MS" w:hAnsi="Comic Sans MS" w:cs="Comic Sans MS"/>
          <w:sz w:val="25"/>
          <w:szCs w:val="25"/>
        </w:rPr>
        <w:t>e</w:t>
      </w:r>
      <w:r>
        <w:rPr>
          <w:rFonts w:ascii="Comic Sans MS" w:eastAsia="Comic Sans MS" w:hAnsi="Comic Sans MS" w:cs="Comic Sans MS"/>
          <w:spacing w:val="-1"/>
          <w:sz w:val="25"/>
          <w:szCs w:val="25"/>
        </w:rPr>
        <w:t>l</w:t>
      </w:r>
      <w:r>
        <w:rPr>
          <w:rFonts w:ascii="Comic Sans MS" w:eastAsia="Comic Sans MS" w:hAnsi="Comic Sans MS" w:cs="Comic Sans MS"/>
          <w:sz w:val="25"/>
          <w:szCs w:val="25"/>
        </w:rPr>
        <w:t>igi</w:t>
      </w:r>
      <w:r>
        <w:rPr>
          <w:rFonts w:ascii="Comic Sans MS" w:eastAsia="Comic Sans MS" w:hAnsi="Comic Sans MS" w:cs="Comic Sans MS"/>
          <w:spacing w:val="1"/>
          <w:sz w:val="25"/>
          <w:szCs w:val="25"/>
        </w:rPr>
        <w:t>os</w:t>
      </w:r>
      <w:r>
        <w:rPr>
          <w:rFonts w:ascii="Comic Sans MS" w:eastAsia="Comic Sans MS" w:hAnsi="Comic Sans MS" w:cs="Comic Sans MS"/>
          <w:sz w:val="25"/>
          <w:szCs w:val="25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-2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ez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ea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e,</w:t>
      </w:r>
      <w:r>
        <w:rPr>
          <w:rFonts w:ascii="Comic Sans MS" w:eastAsia="Comic Sans MS" w:hAnsi="Comic Sans MS" w:cs="Comic Sans MS"/>
          <w:spacing w:val="1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egu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 qué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gé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texto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óm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uye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dad que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e.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a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7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7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texto 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7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, 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as 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6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 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ias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mom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h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 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</w:p>
    <w:p w:rsidR="00F57CD4" w:rsidRDefault="00FC7517">
      <w:pPr>
        <w:spacing w:before="62" w:line="560" w:lineRule="exact"/>
        <w:ind w:left="653"/>
        <w:rPr>
          <w:rFonts w:ascii="Comic Sans MS" w:eastAsia="Comic Sans MS" w:hAnsi="Comic Sans MS" w:cs="Comic Sans MS"/>
          <w:sz w:val="44"/>
          <w:szCs w:val="44"/>
        </w:rPr>
      </w:pPr>
      <w:r>
        <w:rPr>
          <w:lang w:val="en-US"/>
        </w:rPr>
        <w:lastRenderedPageBreak/>
        <w:pict>
          <v:group id="_x0000_s1179" style="position:absolute;left:0;text-align:left;margin-left:435.6pt;margin-top:112.5pt;width:125.3pt;height:56.5pt;z-index:-251661312;mso-position-horizontal-relative:page;mso-position-vertical-relative:page" coordorigin="8712,2250" coordsize="2506,1130">
            <v:shape id="_x0000_s1180" style="position:absolute;left:8712;top:2250;width:2506;height:1130" coordorigin="8712,2250" coordsize="2506,1130" path="m9250,2967r-56,-24l9120,2904r-62,-42l9009,2818r-44,-61l8946,2693r-1,-16l8949,2642r29,-67l9034,2511r81,-59l9218,2399r60,-24l9342,2353r68,-21l9483,2314r76,-16l9639,2283r84,-11l9809,2262r89,-7l9989,2251r93,-1l10175,2251r91,4l10355,2262r86,10l10524,2283r80,15l10680,2314r73,18l10821,2353r64,22l10944,2399r54,26l11091,2481r69,61l11203,2608r15,69l11214,2712r-29,67l11128,2843r-81,58l10944,2954r-59,24l10821,3000r-68,20l10680,3038r-76,17l10524,3069r-83,11l10355,3089r-89,7l10175,3100r-93,2l10057,3102r-75,-2l9908,3097r-73,-4l9763,3086r-71,-8l9623,3067r-23,-4l8712,3380r538,-413xe" filled="f" strokeweight=".72pt">
              <v:path arrowok="t"/>
            </v:shape>
            <w10:wrap anchorx="page" anchory="page"/>
          </v:group>
        </w:pict>
      </w:r>
      <w:r>
        <w:rPr>
          <w:lang w:val="en-US"/>
        </w:rPr>
        <w:pict>
          <v:group id="_x0000_s1174" style="position:absolute;left:0;text-align:left;margin-left:162.95pt;margin-top:185.7pt;width:381pt;height:441.7pt;z-index:-251662336;mso-position-horizontal-relative:page;mso-position-vertical-relative:page" coordorigin="3259,3714" coordsize="7620,8834">
            <v:shape id="_x0000_s1178" style="position:absolute;left:3266;top:4004;width:6098;height:8537" coordorigin="3266,4004" coordsize="6098,8537" path="m3266,12541r6099,l9365,4004r-6099,l3266,12541xe" filled="f" strokeweight=".72pt">
              <v:path arrowok="t"/>
            </v:shape>
            <v:shape id="_x0000_s1177" style="position:absolute;left:8378;top:3721;width:2494;height:6312" coordorigin="8378,3721" coordsize="2494,6312" path="m8378,10033r2494,l10872,3721r-2494,l8378,10033xe" stroked="f">
              <v:path arrowok="t"/>
            </v:shape>
            <v:shape id="_x0000_s1176" style="position:absolute;left:8798;top:3793;width:1930;height:3943" coordorigin="8798,3793" coordsize="1930,3943" path="m10721,7693r,-110l10726,7511r,-239l10711,7235r-14,-24l10682,7189r-14,-43l10654,7124r-22,-21l10618,7103r-15,-22l10582,7059r-15,-21l10546,7038r-15,-22l10510,6995r-17,l10471,6971r-14,-22l10442,6863r-7,-20l10428,6843r-14,-21l10406,6822r-7,-22l10378,6800r-8,-21l10356,6779r-7,-27l10332,6752r-5,-19l10320,6733r-17,-22l10296,6690r-7,l10289,6603r24,l10320,6582r12,l10349,6560r7,l10363,6539r7,l10378,6515r7,-22l10392,6471r7,-43l10421,6428r7,-21l10464,6407r7,-22l10502,6385r8,-22l10514,6363r8,-21l10546,6342r4,-22l10560,6320r7,-67l10567,6123r7,-67l10582,6035r14,l10610,6013r8,-22l10632,5970r7,-22l10654,5927r7,-22l10668,5708r,-197l10675,5315r,-173l10668,5120r,-21l10661,5099r,-22l10654,5055r-15,-21l10632,5012r-7,-43l10618,4947r-8,-24l10603,4902r-7,-22l10596,4837r-7,-22l10589,4729r-7,-67l10567,4619r-17,-65l10531,4511r-21,-44l10493,4422r-22,-43l10471,4271r-7,-46l10457,4160r-7,-21l10442,4117r,-22l10435,4095r-7,-21l10421,4052r-7,l10414,4031r-8,-22l10399,3985r-43,-86l10349,3877r-7,l10332,3855r-19,l10303,3834r-7,l10289,3815r-29,l10246,3793r-65,l10166,3815r-28,l10123,3834r-45,l10066,3855r-32,l10020,3877r-14,l9991,3899r-14,l9962,3920r-14,22l9941,3942r-15,21l9912,3963r-14,22l9883,4009r-14,22l9852,4031r-5,21l9840,4052r-10,22l9823,4074r-7,21l9804,4095r-10,22l9787,4117r-7,22l9773,4139r-15,21l9751,4160r-7,22l9730,4203r-8,22l9715,4225r-14,24l9694,4271r-8,l9679,4292r-14,22l9658,4314r-8,21l9634,4357r-8,22l9622,4400r-8,22l9605,4443r-7,l9547,4554r-7,21l9533,4575r-7,44l9511,4640r-7,22l9490,4707r-8,22l9475,4772r-7,22l9454,4837r-8,22l9439,4902r-7,45l9425,5012r,43l9418,5099r,67l9425,5209r7,84l9439,5358r7,89l9454,5511r7,87l9475,5665r7,86l9490,5816r7,89l9511,5991r7,89l9533,6167r14,86l9554,6342r15,86l9578,6515r8,45l9590,6582r,43l9598,6647r7,43l9614,6711r8,41l9626,6779r8,l9650,6800r36,l9694,6779r28,l9730,6752r14,l9758,6733r29,l9804,6711r12,l9816,6752r7,27l9830,6800r10,22l9840,6843r-17,l9809,6863r-15,21l9780,6884r-7,22l9758,6927r-14,22l9737,6971r-15,110l9708,7103r-29,l9670,7124r-12,l9643,7146r-17,l9614,7167r-16,22l9586,7189r-24,22l9547,7235r-14,21l9518,7278r-21,21l9482,7321r-14,22l9454,7343r-15,21l9425,7386r-22,21l9386,7429r-14,24l9360,7475r-10,21l9343,7518r-7,l9329,7539r-7,22l9322,7583r-8,43l9307,7647r-21,-86l9286,7539r7,-21l9293,7496r-7,-21l9278,7453r-14,l9257,7429r-7,-22l9242,7386r,-43l9235,7299r,-21l9226,7235r-5,-24l9214,7167r-8,-21l9190,7124r-12,-21l9161,7059r-15,-21l9134,6995r-9,-24l9110,6927r-7,-43l9082,6843r-8,l9067,6822r-29,l9031,6843r-7,l9024,6863r-7,l9017,6884r-7,22l8995,6906r-14,21l8971,6927r-7,22l8959,6971r-7,24l8945,7016r,22l8935,7059r-7,l8928,7081r-12,22l8899,7124r-7,l8878,7146r-15,21l8827,7167r-14,22l8806,7211r-8,24l8798,7256r8,43l8806,7343r7,21l8820,7386r,21l8827,7407r-14,46l8813,7518r7,21l8820,7561r7,22l8834,7604r,132l9053,7736r-15,-21l9024,7693r-14,-24l8981,7669r,-22l8971,7647r39,-151l9017,7518r7,21l9038,7561r8,l9060,7583r29,l9096,7604r7,22l9118,7647r7,l9134,7669r12,l9154,7693r16,-24l9178,7669r7,-22l9190,7647r24,89l10711,7736r10,-43xe" fillcolor="black" stroked="f">
              <v:path arrowok="t"/>
            </v:shape>
            <v:shape id="_x0000_s1175" type="#_x0000_t75" style="position:absolute;left:8515;top:3848;width:2203;height:6115">
              <v:imagedata r:id="rId15" o:title=""/>
            </v:shape>
            <w10:wrap anchorx="page" anchory="page"/>
          </v:group>
        </w:pict>
      </w:r>
      <w:r w:rsidR="00162664">
        <w:rPr>
          <w:w w:val="537"/>
          <w:position w:val="-2"/>
          <w:sz w:val="24"/>
          <w:szCs w:val="24"/>
        </w:rPr>
        <w:t xml:space="preserve"> </w:t>
      </w:r>
      <w:r w:rsidR="00162664">
        <w:rPr>
          <w:spacing w:val="-23"/>
          <w:position w:val="-2"/>
          <w:sz w:val="24"/>
          <w:szCs w:val="2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A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CT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I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V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IDAD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E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S</w:t>
      </w:r>
      <w:r w:rsidR="00162664">
        <w:rPr>
          <w:rFonts w:ascii="Comic Sans MS" w:eastAsia="Comic Sans MS" w:hAnsi="Comic Sans MS" w:cs="Comic Sans MS"/>
          <w:b/>
          <w:spacing w:val="-32"/>
          <w:position w:val="-2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DE</w:t>
      </w:r>
      <w:r w:rsidR="00162664">
        <w:rPr>
          <w:rFonts w:ascii="Comic Sans MS" w:eastAsia="Comic Sans MS" w:hAnsi="Comic Sans MS" w:cs="Comic Sans MS"/>
          <w:b/>
          <w:spacing w:val="-6"/>
          <w:position w:val="-2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A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P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LI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C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A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C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I</w:t>
      </w:r>
      <w:r w:rsidR="00162664"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Ó</w:t>
      </w:r>
      <w:r w:rsidR="00162664">
        <w:rPr>
          <w:rFonts w:ascii="Comic Sans MS" w:eastAsia="Comic Sans MS" w:hAnsi="Comic Sans MS" w:cs="Comic Sans MS"/>
          <w:b/>
          <w:position w:val="-2"/>
          <w:sz w:val="44"/>
          <w:szCs w:val="44"/>
        </w:rPr>
        <w:t>N</w:t>
      </w:r>
    </w:p>
    <w:p w:rsidR="00F57CD4" w:rsidRDefault="00F57CD4">
      <w:pPr>
        <w:spacing w:before="14" w:line="200" w:lineRule="exact"/>
      </w:pPr>
    </w:p>
    <w:p w:rsidR="00F57CD4" w:rsidRDefault="00162664">
      <w:pPr>
        <w:spacing w:line="240" w:lineRule="exact"/>
        <w:ind w:right="101"/>
        <w:jc w:val="right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position w:val="-1"/>
        </w:rPr>
        <w:t>Y</w:t>
      </w:r>
      <w:r>
        <w:rPr>
          <w:rFonts w:ascii="Comic Sans MS" w:eastAsia="Comic Sans MS" w:hAnsi="Comic Sans MS" w:cs="Comic Sans MS"/>
          <w:b/>
          <w:spacing w:val="-1"/>
          <w:position w:val="-1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position w:val="-1"/>
        </w:rPr>
        <w:t>AH</w:t>
      </w:r>
      <w:r>
        <w:rPr>
          <w:rFonts w:ascii="Comic Sans MS" w:eastAsia="Comic Sans MS" w:hAnsi="Comic Sans MS" w:cs="Comic Sans MS"/>
          <w:b/>
          <w:spacing w:val="-1"/>
          <w:position w:val="-1"/>
        </w:rPr>
        <w:t>O</w:t>
      </w:r>
      <w:r>
        <w:rPr>
          <w:rFonts w:ascii="Comic Sans MS" w:eastAsia="Comic Sans MS" w:hAnsi="Comic Sans MS" w:cs="Comic Sans MS"/>
          <w:b/>
          <w:position w:val="-1"/>
        </w:rPr>
        <w:t>RA</w:t>
      </w:r>
      <w:r>
        <w:rPr>
          <w:rFonts w:ascii="Comic Sans MS" w:eastAsia="Comic Sans MS" w:hAnsi="Comic Sans MS" w:cs="Comic Sans MS"/>
          <w:b/>
          <w:spacing w:val="-7"/>
          <w:position w:val="-1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w w:val="99"/>
          <w:position w:val="-1"/>
        </w:rPr>
        <w:t>T</w:t>
      </w:r>
      <w:r>
        <w:rPr>
          <w:rFonts w:ascii="Comic Sans MS" w:eastAsia="Comic Sans MS" w:hAnsi="Comic Sans MS" w:cs="Comic Sans MS"/>
          <w:b/>
          <w:w w:val="99"/>
          <w:position w:val="-1"/>
        </w:rPr>
        <w:t>Ú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1" w:line="200" w:lineRule="exact"/>
      </w:pPr>
    </w:p>
    <w:p w:rsidR="00F57CD4" w:rsidRDefault="00162664">
      <w:pPr>
        <w:spacing w:line="360" w:lineRule="exact"/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1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79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¿S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es 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uscar citas 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í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licas?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2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lia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en diez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egu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tas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3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¿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tiguo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uevo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T</w:t>
      </w:r>
      <w:r>
        <w:rPr>
          <w:rFonts w:ascii="Comic Sans MS" w:eastAsia="Comic Sans MS" w:hAnsi="Comic Sans MS" w:cs="Comic Sans MS"/>
          <w:sz w:val="28"/>
          <w:szCs w:val="28"/>
        </w:rPr>
        <w:t>estame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?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4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escu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z w:val="28"/>
          <w:szCs w:val="28"/>
        </w:rPr>
        <w:t>e la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p</w:t>
      </w:r>
      <w:r>
        <w:rPr>
          <w:rFonts w:ascii="Comic Sans MS" w:eastAsia="Comic Sans MS" w:hAnsi="Comic Sans MS" w:cs="Comic Sans MS"/>
          <w:sz w:val="28"/>
          <w:szCs w:val="28"/>
        </w:rPr>
        <w:t>ala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5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Busca y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m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leta</w:t>
      </w:r>
    </w:p>
    <w:p w:rsidR="00F57CD4" w:rsidRDefault="00F57CD4">
      <w:pPr>
        <w:spacing w:before="2" w:line="180" w:lineRule="exact"/>
        <w:rPr>
          <w:sz w:val="19"/>
          <w:szCs w:val="19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6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Juego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de 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gé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lite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</w:p>
    <w:p w:rsidR="00F57CD4" w:rsidRDefault="00F57CD4">
      <w:pPr>
        <w:spacing w:before="10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162664">
      <w:pPr>
        <w:ind w:left="1738"/>
        <w:rPr>
          <w:rFonts w:ascii="Comic Sans MS" w:eastAsia="Comic Sans MS" w:hAnsi="Comic Sans MS" w:cs="Comic Sans MS"/>
          <w:sz w:val="28"/>
          <w:szCs w:val="28"/>
        </w:rPr>
        <w:sectPr w:rsidR="00F57CD4">
          <w:pgSz w:w="11920" w:h="16840"/>
          <w:pgMar w:top="1560" w:right="1100" w:bottom="280" w:left="1680" w:header="0" w:footer="575" w:gutter="0"/>
          <w:cols w:space="720"/>
        </w:sect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7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3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¿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Q</w:t>
      </w:r>
      <w:r>
        <w:rPr>
          <w:rFonts w:ascii="Comic Sans MS" w:eastAsia="Comic Sans MS" w:hAnsi="Comic Sans MS" w:cs="Comic Sans MS"/>
          <w:sz w:val="28"/>
          <w:szCs w:val="28"/>
        </w:rPr>
        <w:t xml:space="preserve">ué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s dice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s?</w:t>
      </w:r>
    </w:p>
    <w:p w:rsidR="00F57CD4" w:rsidRDefault="00162664">
      <w:pPr>
        <w:spacing w:line="560" w:lineRule="exact"/>
        <w:ind w:left="650"/>
        <w:rPr>
          <w:rFonts w:ascii="Comic Sans MS" w:eastAsia="Comic Sans MS" w:hAnsi="Comic Sans MS" w:cs="Comic Sans MS"/>
          <w:sz w:val="44"/>
          <w:szCs w:val="44"/>
        </w:rPr>
      </w:pP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lastRenderedPageBreak/>
        <w:t>1.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position w:val="1"/>
          <w:sz w:val="44"/>
          <w:szCs w:val="44"/>
        </w:rPr>
        <w:t>¿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SA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BE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S</w:t>
      </w:r>
      <w:r>
        <w:rPr>
          <w:rFonts w:ascii="Comic Sans MS" w:eastAsia="Comic Sans MS" w:hAnsi="Comic Sans MS" w:cs="Comic Sans MS"/>
          <w:b/>
          <w:spacing w:val="-15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US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C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AR</w:t>
      </w:r>
      <w:r>
        <w:rPr>
          <w:rFonts w:ascii="Comic Sans MS" w:eastAsia="Comic Sans MS" w:hAnsi="Comic Sans MS" w:cs="Comic Sans MS"/>
          <w:b/>
          <w:spacing w:val="-18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C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I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T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AS</w:t>
      </w:r>
      <w:r>
        <w:rPr>
          <w:rFonts w:ascii="Comic Sans MS" w:eastAsia="Comic Sans MS" w:hAnsi="Comic Sans MS" w:cs="Comic Sans MS"/>
          <w:b/>
          <w:spacing w:val="-14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Í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LI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C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AS?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4" w:line="240" w:lineRule="exact"/>
        <w:rPr>
          <w:sz w:val="24"/>
          <w:szCs w:val="24"/>
        </w:rPr>
      </w:pPr>
    </w:p>
    <w:p w:rsidR="00F57CD4" w:rsidRDefault="00162664">
      <w:pPr>
        <w:tabs>
          <w:tab w:val="left" w:pos="900"/>
        </w:tabs>
        <w:ind w:left="557" w:right="61" w:hanging="36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w w:val="358"/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rFonts w:ascii="Comic Sans MS" w:eastAsia="Comic Sans MS" w:hAnsi="Comic Sans MS" w:cs="Comic Sans MS"/>
          <w:sz w:val="24"/>
          <w:szCs w:val="24"/>
        </w:rPr>
        <w:t>Pa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4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itas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Bi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ia,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4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3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ita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 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iatu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ú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r</w:t>
      </w:r>
      <w:r>
        <w:rPr>
          <w:rFonts w:ascii="Comic Sans MS" w:eastAsia="Comic Sans MS" w:hAnsi="Comic Sans MS" w:cs="Comic Sans MS"/>
          <w:sz w:val="24"/>
          <w:szCs w:val="24"/>
        </w:rPr>
        <w:t>efe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nc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ítu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 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ás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a,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.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 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tu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idad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ex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an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iguie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itas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:</w:t>
      </w:r>
    </w:p>
    <w:p w:rsidR="00F57CD4" w:rsidRDefault="00F57CD4">
      <w:pPr>
        <w:spacing w:before="3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6024"/>
      </w:tblGrid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762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G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n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4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498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Ex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36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8-1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9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501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D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t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13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2-1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5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724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Nm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;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5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321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Ez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5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;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33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3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561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G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n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4 a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1066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136" w:right="136"/>
              <w:jc w:val="center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G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e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n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4-6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.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8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;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,</w:t>
            </w:r>
          </w:p>
          <w:p w:rsidR="00F57CD4" w:rsidRDefault="00162664">
            <w:pPr>
              <w:spacing w:before="1"/>
              <w:ind w:left="515" w:right="514"/>
              <w:jc w:val="center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5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ss;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4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1-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8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664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R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18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8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549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Est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25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17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s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  <w:tr w:rsidR="00F57CD4">
        <w:trPr>
          <w:trHeight w:hRule="exact" w:val="929"/>
        </w:trPr>
        <w:tc>
          <w:tcPr>
            <w:tcW w:w="2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F57CD4" w:rsidRDefault="00F57CD4">
            <w:pPr>
              <w:spacing w:before="14" w:line="240" w:lineRule="exact"/>
              <w:rPr>
                <w:sz w:val="24"/>
                <w:szCs w:val="24"/>
              </w:rPr>
            </w:pPr>
          </w:p>
          <w:p w:rsidR="00F57CD4" w:rsidRDefault="00162664">
            <w:pPr>
              <w:ind w:left="138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Jb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13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3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;</w:t>
            </w:r>
            <w:r>
              <w:rPr>
                <w:rFonts w:ascii="Comic Sans MS" w:eastAsia="Comic Sans MS" w:hAnsi="Comic Sans MS" w:cs="Comic Sans MS"/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23</w:t>
            </w:r>
            <w:r>
              <w:rPr>
                <w:rFonts w:ascii="Comic Sans MS" w:eastAsia="Comic Sans MS" w:hAnsi="Comic Sans MS" w:cs="Comic Sans MS"/>
                <w:b/>
                <w:spacing w:val="1"/>
                <w:sz w:val="28"/>
                <w:szCs w:val="28"/>
              </w:rPr>
              <w:t>,</w:t>
            </w:r>
            <w:r>
              <w:rPr>
                <w:rFonts w:ascii="Comic Sans MS" w:eastAsia="Comic Sans MS" w:hAnsi="Comic Sans MS" w:cs="Comic Sans MS"/>
                <w:b/>
                <w:spacing w:val="-1"/>
                <w:sz w:val="28"/>
                <w:szCs w:val="28"/>
              </w:rPr>
              <w:t>4-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7</w:t>
            </w:r>
          </w:p>
        </w:tc>
        <w:tc>
          <w:tcPr>
            <w:tcW w:w="6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7CD4" w:rsidRDefault="00F57CD4"/>
        </w:tc>
      </w:tr>
    </w:tbl>
    <w:p w:rsidR="00F57CD4" w:rsidRDefault="00F57CD4">
      <w:pPr>
        <w:sectPr w:rsidR="00F57CD4">
          <w:pgSz w:w="11920" w:h="16840"/>
          <w:pgMar w:top="1320" w:right="1020" w:bottom="280" w:left="1080" w:header="0" w:footer="575" w:gutter="0"/>
          <w:cols w:space="720"/>
        </w:sectPr>
      </w:pPr>
    </w:p>
    <w:p w:rsidR="00F57CD4" w:rsidRDefault="00162664">
      <w:pPr>
        <w:spacing w:line="560" w:lineRule="exact"/>
        <w:ind w:left="849"/>
        <w:rPr>
          <w:rFonts w:ascii="Comic Sans MS" w:eastAsia="Comic Sans MS" w:hAnsi="Comic Sans MS" w:cs="Comic Sans MS"/>
          <w:sz w:val="44"/>
          <w:szCs w:val="44"/>
        </w:rPr>
      </w:pP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lastRenderedPageBreak/>
        <w:t>2.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LA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I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LIA</w:t>
      </w:r>
      <w:r>
        <w:rPr>
          <w:rFonts w:ascii="Comic Sans MS" w:eastAsia="Comic Sans MS" w:hAnsi="Comic Sans MS" w:cs="Comic Sans MS"/>
          <w:b/>
          <w:spacing w:val="-14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E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N</w:t>
      </w:r>
      <w:r>
        <w:rPr>
          <w:rFonts w:ascii="Comic Sans MS" w:eastAsia="Comic Sans MS" w:hAnsi="Comic Sans MS" w:cs="Comic Sans MS"/>
          <w:b/>
          <w:spacing w:val="-6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DI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E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Z</w:t>
      </w:r>
      <w:r>
        <w:rPr>
          <w:rFonts w:ascii="Comic Sans MS" w:eastAsia="Comic Sans MS" w:hAnsi="Comic Sans MS" w:cs="Comic Sans MS"/>
          <w:b/>
          <w:spacing w:val="-11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PREG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UN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T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AS</w:t>
      </w:r>
    </w:p>
    <w:p w:rsidR="00F57CD4" w:rsidRDefault="00F57CD4">
      <w:pPr>
        <w:spacing w:before="1" w:line="100" w:lineRule="exact"/>
        <w:rPr>
          <w:sz w:val="10"/>
          <w:szCs w:val="10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162664">
      <w:pPr>
        <w:spacing w:line="380" w:lineRule="exact"/>
        <w:ind w:left="117" w:right="84" w:firstLine="70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n 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uz en cada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ecuad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según 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side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es ve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ade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>
        <w:rPr>
          <w:rFonts w:ascii="Comic Sans MS" w:eastAsia="Comic Sans MS" w:hAnsi="Comic Sans MS" w:cs="Comic Sans MS"/>
          <w:sz w:val="28"/>
          <w:szCs w:val="28"/>
        </w:rPr>
        <w:t>alsa la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maci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ó</w:t>
      </w:r>
      <w:r>
        <w:rPr>
          <w:rFonts w:ascii="Comic Sans MS" w:eastAsia="Comic Sans MS" w:hAnsi="Comic Sans MS" w:cs="Comic Sans MS"/>
          <w:sz w:val="28"/>
          <w:szCs w:val="28"/>
        </w:rPr>
        <w:t xml:space="preserve">n que se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>
        <w:rPr>
          <w:rFonts w:ascii="Comic Sans MS" w:eastAsia="Comic Sans MS" w:hAnsi="Comic Sans MS" w:cs="Comic Sans MS"/>
          <w:sz w:val="28"/>
          <w:szCs w:val="28"/>
        </w:rPr>
        <w:t>ace 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z w:val="28"/>
          <w:szCs w:val="28"/>
        </w:rPr>
        <w:t>e la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lia.</w:t>
      </w:r>
    </w:p>
    <w:p w:rsidR="00F57CD4" w:rsidRDefault="00F57CD4">
      <w:pPr>
        <w:spacing w:before="15" w:line="220" w:lineRule="exact"/>
        <w:rPr>
          <w:sz w:val="22"/>
          <w:szCs w:val="22"/>
        </w:rPr>
      </w:pPr>
    </w:p>
    <w:p w:rsidR="00F57CD4" w:rsidRDefault="00FC7517">
      <w:pPr>
        <w:ind w:left="5488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left:0;text-align:left;margin-left:91.85pt;margin-top:19.2pt;width:326.9pt;height:491pt;z-index:-25166028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828"/>
                    <w:gridCol w:w="1277"/>
                    <w:gridCol w:w="1416"/>
                  </w:tblGrid>
                  <w:tr w:rsidR="00F57CD4">
                    <w:trPr>
                      <w:trHeight w:hRule="exact" w:val="679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1.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ig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ifi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“l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”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679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2.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o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del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Gé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is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al Pe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tateu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013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uan</w:t>
                        </w:r>
                      </w:p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es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un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o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del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tiguo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to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679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4.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es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un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o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ia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682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 w:right="99"/>
                          <w:jc w:val="both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5.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La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zó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  <w:p w:rsidR="00F57CD4" w:rsidRDefault="00162664">
                        <w:pPr>
                          <w:spacing w:before="1"/>
                          <w:ind w:left="136" w:right="85"/>
                          <w:jc w:val="both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  u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1000  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ñ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s 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tes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y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ó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 fi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ig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 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tia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013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6.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o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de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  <w:p w:rsidR="00F57CD4" w:rsidRDefault="00162664">
                        <w:pPr>
                          <w:spacing w:before="1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ida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ue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ael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</w:p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gi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 Gé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is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015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7.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es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el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o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ás</w:t>
                        </w:r>
                      </w:p>
                      <w:p w:rsidR="00F57CD4" w:rsidRDefault="00162664">
                        <w:pPr>
                          <w:spacing w:before="2"/>
                          <w:ind w:left="136" w:right="8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dido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y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del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que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ás t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adu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h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an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izado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346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8.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Lo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ás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te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de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  <w:p w:rsidR="00F57CD4" w:rsidRDefault="00162664">
                        <w:pPr>
                          <w:ind w:left="136" w:right="8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es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el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aj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igi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 que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tie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e,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7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ag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ada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itu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679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9.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La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Bi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ia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 xml:space="preserve">fue  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ita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igi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en á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  <w:tr w:rsidR="00F57CD4">
                    <w:trPr>
                      <w:trHeight w:hRule="exact" w:val="1013"/>
                    </w:trPr>
                    <w:tc>
                      <w:tcPr>
                        <w:tcW w:w="38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10.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tar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es</w:t>
                        </w:r>
                      </w:p>
                      <w:p w:rsidR="00F57CD4" w:rsidRDefault="00162664">
                        <w:pPr>
                          <w:spacing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un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que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bl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5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</w:p>
                      <w:p w:rsidR="00F57CD4" w:rsidRDefault="00162664">
                        <w:pPr>
                          <w:spacing w:before="1" w:line="320" w:lineRule="exact"/>
                          <w:ind w:left="136"/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ia de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omic Sans MS" w:eastAsia="Comic Sans MS" w:hAnsi="Comic Sans MS" w:cs="Comic Sans MS"/>
                            <w:spacing w:val="1"/>
                            <w:sz w:val="24"/>
                            <w:szCs w:val="24"/>
                          </w:rPr>
                          <w:t>mo</w:t>
                        </w:r>
                        <w:r>
                          <w:rPr>
                            <w:rFonts w:ascii="Comic Sans MS" w:eastAsia="Comic Sans MS" w:hAnsi="Comic Sans MS" w:cs="Comic Sans MS"/>
                            <w:sz w:val="24"/>
                            <w:szCs w:val="24"/>
                          </w:rPr>
                          <w:t>r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57CD4" w:rsidRDefault="00F57CD4"/>
                    </w:tc>
                  </w:tr>
                </w:tbl>
                <w:p w:rsidR="00F57CD4" w:rsidRDefault="00F57CD4"/>
              </w:txbxContent>
            </v:textbox>
            <w10:wrap anchorx="page"/>
          </v:shape>
        </w:pic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V             </w:t>
      </w:r>
      <w:r w:rsidR="00162664">
        <w:rPr>
          <w:rFonts w:ascii="Comic Sans MS" w:eastAsia="Comic Sans MS" w:hAnsi="Comic Sans MS" w:cs="Comic Sans MS"/>
          <w:spacing w:val="6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F</w:t>
      </w:r>
    </w:p>
    <w:p w:rsidR="00F57CD4" w:rsidRDefault="00F57CD4">
      <w:pPr>
        <w:spacing w:before="3" w:line="140" w:lineRule="exact"/>
        <w:rPr>
          <w:sz w:val="15"/>
          <w:szCs w:val="15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5873F0">
      <w:pPr>
        <w:ind w:left="7931"/>
        <w:sectPr w:rsidR="00F57CD4">
          <w:pgSz w:w="11920" w:h="16840"/>
          <w:pgMar w:top="1320" w:right="1160" w:bottom="280" w:left="1160" w:header="0" w:footer="575" w:gutter="0"/>
          <w:cols w:space="720"/>
        </w:sectPr>
      </w:pPr>
      <w:r>
        <w:pict>
          <v:shape id="_x0000_i1025" type="#_x0000_t75" style="width:77.25pt;height:98.25pt">
            <v:imagedata r:id="rId16" o:title=""/>
          </v:shape>
        </w:pict>
      </w:r>
    </w:p>
    <w:p w:rsidR="00F57CD4" w:rsidRDefault="00162664">
      <w:pPr>
        <w:spacing w:line="560" w:lineRule="exact"/>
        <w:ind w:left="311" w:right="306"/>
        <w:jc w:val="center"/>
        <w:rPr>
          <w:rFonts w:ascii="Comic Sans MS" w:eastAsia="Comic Sans MS" w:hAnsi="Comic Sans MS" w:cs="Comic Sans MS"/>
          <w:sz w:val="36"/>
          <w:szCs w:val="36"/>
        </w:rPr>
      </w:pP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lastRenderedPageBreak/>
        <w:t>3.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position w:val="1"/>
          <w:sz w:val="44"/>
          <w:szCs w:val="44"/>
        </w:rPr>
        <w:t>¿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AN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T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I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G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UO</w:t>
      </w:r>
      <w:r>
        <w:rPr>
          <w:rFonts w:ascii="Comic Sans MS" w:eastAsia="Comic Sans MS" w:hAnsi="Comic Sans MS" w:cs="Comic Sans MS"/>
          <w:b/>
          <w:spacing w:val="-22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NU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EV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spacing w:val="-16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w w:val="99"/>
          <w:position w:val="1"/>
          <w:sz w:val="44"/>
          <w:szCs w:val="44"/>
        </w:rPr>
        <w:t>TE</w:t>
      </w:r>
      <w:r>
        <w:rPr>
          <w:rFonts w:ascii="Comic Sans MS" w:eastAsia="Comic Sans MS" w:hAnsi="Comic Sans MS" w:cs="Comic Sans MS"/>
          <w:b/>
          <w:w w:val="99"/>
          <w:position w:val="1"/>
          <w:sz w:val="44"/>
          <w:szCs w:val="44"/>
        </w:rPr>
        <w:t>S</w:t>
      </w:r>
      <w:r>
        <w:rPr>
          <w:rFonts w:ascii="Comic Sans MS" w:eastAsia="Comic Sans MS" w:hAnsi="Comic Sans MS" w:cs="Comic Sans MS"/>
          <w:b/>
          <w:spacing w:val="-1"/>
          <w:w w:val="99"/>
          <w:position w:val="1"/>
          <w:sz w:val="44"/>
          <w:szCs w:val="44"/>
        </w:rPr>
        <w:t>T</w:t>
      </w:r>
      <w:r>
        <w:rPr>
          <w:rFonts w:ascii="Comic Sans MS" w:eastAsia="Comic Sans MS" w:hAnsi="Comic Sans MS" w:cs="Comic Sans MS"/>
          <w:b/>
          <w:w w:val="99"/>
          <w:position w:val="1"/>
          <w:sz w:val="44"/>
          <w:szCs w:val="44"/>
        </w:rPr>
        <w:t>A</w:t>
      </w:r>
      <w:r>
        <w:rPr>
          <w:rFonts w:ascii="Comic Sans MS" w:eastAsia="Comic Sans MS" w:hAnsi="Comic Sans MS" w:cs="Comic Sans MS"/>
          <w:b/>
          <w:spacing w:val="1"/>
          <w:w w:val="99"/>
          <w:position w:val="1"/>
          <w:sz w:val="44"/>
          <w:szCs w:val="44"/>
        </w:rPr>
        <w:t>M</w:t>
      </w:r>
      <w:r>
        <w:rPr>
          <w:rFonts w:ascii="Comic Sans MS" w:eastAsia="Comic Sans MS" w:hAnsi="Comic Sans MS" w:cs="Comic Sans MS"/>
          <w:b/>
          <w:spacing w:val="-1"/>
          <w:w w:val="99"/>
          <w:position w:val="1"/>
          <w:sz w:val="44"/>
          <w:szCs w:val="44"/>
        </w:rPr>
        <w:t>E</w:t>
      </w:r>
      <w:r>
        <w:rPr>
          <w:rFonts w:ascii="Comic Sans MS" w:eastAsia="Comic Sans MS" w:hAnsi="Comic Sans MS" w:cs="Comic Sans MS"/>
          <w:b/>
          <w:w w:val="99"/>
          <w:position w:val="1"/>
          <w:sz w:val="44"/>
          <w:szCs w:val="44"/>
        </w:rPr>
        <w:t>N</w:t>
      </w:r>
      <w:r>
        <w:rPr>
          <w:rFonts w:ascii="Comic Sans MS" w:eastAsia="Comic Sans MS" w:hAnsi="Comic Sans MS" w:cs="Comic Sans MS"/>
          <w:b/>
          <w:spacing w:val="-1"/>
          <w:w w:val="99"/>
          <w:position w:val="1"/>
          <w:sz w:val="44"/>
          <w:szCs w:val="44"/>
        </w:rPr>
        <w:t>T</w:t>
      </w:r>
      <w:r>
        <w:rPr>
          <w:rFonts w:ascii="Comic Sans MS" w:eastAsia="Comic Sans MS" w:hAnsi="Comic Sans MS" w:cs="Comic Sans MS"/>
          <w:b/>
          <w:spacing w:val="-2"/>
          <w:w w:val="99"/>
          <w:position w:val="1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position w:val="1"/>
          <w:sz w:val="36"/>
          <w:szCs w:val="36"/>
        </w:rPr>
        <w:t>?</w:t>
      </w:r>
    </w:p>
    <w:p w:rsidR="00F57CD4" w:rsidRDefault="00F57CD4">
      <w:pPr>
        <w:spacing w:before="10" w:line="160" w:lineRule="exact"/>
        <w:rPr>
          <w:sz w:val="17"/>
          <w:szCs w:val="17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162664">
      <w:pPr>
        <w:ind w:left="11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>
        <w:rPr>
          <w:rFonts w:ascii="Comic Sans MS" w:eastAsia="Comic Sans MS" w:hAnsi="Comic Sans MS" w:cs="Comic Sans MS"/>
          <w:sz w:val="28"/>
          <w:szCs w:val="28"/>
        </w:rPr>
        <w:t>elecci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5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d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í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lic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s,</w:t>
      </w:r>
      <w:r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aquéll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que</w:t>
      </w:r>
      <w:r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man</w:t>
      </w:r>
      <w:r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te</w:t>
      </w:r>
      <w:r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del</w:t>
      </w:r>
    </w:p>
    <w:p w:rsidR="00F57CD4" w:rsidRDefault="00FC7517">
      <w:pPr>
        <w:spacing w:before="1" w:line="360" w:lineRule="exact"/>
        <w:ind w:left="117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140" style="position:absolute;left:0;text-align:left;margin-left:68.75pt;margin-top:52.4pt;width:442.1pt;height:321.4pt;z-index:-251658240;mso-position-horizontal-relative:page" coordorigin="1375,1048" coordsize="8842,6428">
            <v:shape id="_x0000_s1171" style="position:absolute;left:1385;top:1207;width:8822;height:6259" coordorigin="1385,1207" coordsize="8822,6259" path="m1790,1558l1385,6823r14,51l1399,6905r17,43l1430,6986r15,12l1481,7030r14,31l1526,7080r29,31l1591,7130r29,12l1666,7162r28,l1762,7174r3600,242l5436,7322r65,113l5935,7466r51,-100l6046,7466r3784,-50l9881,7416r31,-12l9958,7404r19,-19l10006,7366r16,-12l10051,7354r15,-20l10102,7303r31,-31l10162,7241r,-31l10176,7193r,-19l10193,7142r,-43l10207,7061,9898,1718r,-160l9881,1526r,-50l9852,1445r-22,-31l9816,1382r-14,-31l9770,1332r-14,-31l9727,1284r-36,-14l9660,1253r-29,-15l9581,1222r-29,-15l9475,1207,6017,1464r-31,82l5952,1464r-355,l5575,1546r-29,-82l2196,1253r-125,l2040,1270r-43,14l1946,1320r-14,12l1901,1351r-29,31l1855,1414r-33,31l1805,1464r,31l1790,1526r,32xe" fillcolor="#ab0202" stroked="f">
              <v:path arrowok="t"/>
            </v:shape>
            <v:shape id="_x0000_s1170" style="position:absolute;left:1385;top:1207;width:8822;height:6259" coordorigin="1385,1207" coordsize="8822,6259" path="m9475,1207l6017,1464r-31,82l5952,1464r-355,l5575,1546r-29,-82l2196,1253r-125,l2040,1270r-43,14l1946,1320r-14,12l1901,1351r-29,31l1855,1414r-33,31l1805,1464r,31l1790,1526r,32l1385,6823r14,51l1399,6905r17,43l1430,6986r15,12l1481,7030r14,31l1526,7080r29,31l1591,7130r29,12l1666,7162r28,l1762,7174r3600,242l5436,7322r65,113l5935,7466r51,-100l6046,7466r3784,-50l9881,7416r31,-12l9958,7404r19,-19l10006,7366r16,-12l10051,7354r15,-20l10102,7303r31,-31l10162,7241r,-31l10176,7193r,-19l10193,7142r,-43l10207,7061,9898,1718r,-160l9881,1526r,-50l9852,1445r-22,-31l9816,1382r-14,-31l9770,1332r-14,-31l9727,1284r-36,-14l9660,1253r-29,-15l9581,1222r-29,-15l9475,1207xe" filled="f" strokeweight=".1026mm">
              <v:path arrowok="t"/>
            </v:shape>
            <v:shape id="_x0000_s1169" style="position:absolute;left:5496;top:6636;width:499;height:612" coordorigin="5496,6636" coordsize="499,612" path="m5995,6962l5731,6636r-235,374l5496,7217r499,31l5995,6962xe" fillcolor="black" stroked="f">
              <v:path arrowok="t"/>
            </v:shape>
            <v:shape id="_x0000_s1168" style="position:absolute;left:5496;top:6636;width:499;height:612" coordorigin="5496,6636" coordsize="499,612" path="m5995,6962r,286l5496,7217r,-207l5731,6636r264,326xe" filled="f" strokecolor="#ababab" strokeweight=".09689mm">
              <v:path arrowok="t"/>
            </v:shape>
            <v:shape id="_x0000_s1167" style="position:absolute;left:5465;top:1438;width:142;height:5798" coordorigin="5465,1438" coordsize="142,5798" path="m5465,7236l5606,1438e" filled="f" strokeweight=".08833mm">
              <v:path arrowok="t"/>
            </v:shape>
            <v:shape id="_x0000_s1166" style="position:absolute;left:6017;top:1457;width:0;height:5822" coordorigin="6017,1457" coordsize="0,5822" path="m6017,7279r,-5822e" filled="f" strokeweight=".08831mm">
              <v:path arrowok="t"/>
            </v:shape>
            <v:shape id="_x0000_s1165" style="position:absolute;left:1790;top:1202;width:420;height:5566" coordorigin="1790,1202" coordsize="420,5566" path="m2182,1378l1790,6768r32,-132l2210,1202r-28,176xe" fillcolor="black" stroked="f">
              <v:path arrowok="t"/>
            </v:shape>
            <v:shape id="_x0000_s1164" style="position:absolute;left:1790;top:1202;width:420;height:5566" coordorigin="1790,1202" coordsize="420,5566" path="m2182,1378r28,-176l1822,6636r-32,132l2182,1378xe" filled="f" strokeweight=".08842mm">
              <v:path arrowok="t"/>
            </v:shape>
            <v:shape id="_x0000_s1163" style="position:absolute;left:5515;top:7166;width:451;height:70" coordorigin="5515,7166" coordsize="451,70" path="m5515,7198r31,-12l5590,7166r81,l5842,7198r50,l5935,7217r31,19e" filled="f" strokecolor="#ab0202" strokeweight=".1093mm">
              <v:path arrowok="t"/>
            </v:shape>
            <v:shape id="_x0000_s1162" style="position:absolute;left:1790;top:6636;width:3926;height:456" coordorigin="1790,6636" coordsize="3926,456" path="m1836,6636r-46,163l5686,7092r31,-130l1836,6636xe" fillcolor="#ababab" stroked="f">
              <v:path arrowok="t"/>
            </v:shape>
            <v:shape id="_x0000_s1161" style="position:absolute;left:1790;top:6636;width:3926;height:456" coordorigin="1790,6636" coordsize="3926,456" path="m1836,6636r3881,326l5686,7092,1790,6799r46,-163xe" filled="f" strokeweight=".1095mm">
              <v:path arrowok="t"/>
            </v:shape>
            <v:shape id="_x0000_s1160" style="position:absolute;left:5731;top:6674;width:4070;height:418" coordorigin="5731,6674" coordsize="4070,418" path="m9581,6674l5731,6943r34,149l9802,6974,9581,6674xe" fillcolor="#ababab" stroked="f">
              <v:path arrowok="t"/>
            </v:shape>
            <v:shape id="_x0000_s1159" style="position:absolute;left:5731;top:6674;width:4070;height:418" coordorigin="5731,6674" coordsize="4070,418" path="m9581,6674l5731,6943r34,149l9802,6974,9581,6674xe" filled="f" strokeweight=".1096mm">
              <v:path arrowok="t"/>
            </v:shape>
            <v:shape id="_x0000_s1158" style="position:absolute;left:9410;top:1070;width:391;height:5892" coordorigin="9410,1070" coordsize="391,5892" path="m9410,1070r171,5585l9802,6962,9566,1378,9410,1070xe" fillcolor="#ababab" stroked="f">
              <v:path arrowok="t"/>
            </v:shape>
            <v:shape id="_x0000_s1157" style="position:absolute;left:9410;top:1070;width:391;height:5892" coordorigin="9410,1070" coordsize="391,5892" path="m9410,1070r171,5585l9802,6962,9566,1378,9410,1070xe" filled="f" strokeweight=".08839mm">
              <v:path arrowok="t"/>
            </v:shape>
            <v:shape id="_x0000_s1156" style="position:absolute;left:1822;top:1183;width:3974;height:5779" coordorigin="1822,1183" coordsize="3974,5779" path="m2210,1183l1822,6636r3895,326l5796,1457,2210,1183xe" stroked="f">
              <v:path arrowok="t"/>
            </v:shape>
            <v:shape id="_x0000_s1155" style="position:absolute;left:1822;top:1183;width:3974;height:5779" coordorigin="1822,1183" coordsize="3974,5779" path="m2210,1183r3586,274l5717,6962,1822,6636,2210,1183xe" filled="f" strokeweight=".09522mm">
              <v:path arrowok="t"/>
            </v:shape>
            <v:shape id="_x0000_s1154" style="position:absolute;left:5717;top:1051;width:3864;height:5892" coordorigin="5717,1051" coordsize="3864,5892" path="m9581,6674l9425,1070r-425,-19l8520,1070r-300,51l7939,1164r-235,50l7409,1246r-221,31l6893,1327r-286,31l6247,1390r-451,36l5717,6943,9581,6674xe" stroked="f">
              <v:path arrowok="t"/>
            </v:shape>
            <v:shape id="_x0000_s1153" style="position:absolute;left:5717;top:1051;width:3864;height:5892" coordorigin="5717,1051" coordsize="3864,5892" path="m5796,1426r451,-36l6607,1358r286,-31l7188,1277r221,-31l7704,1214r235,-50l8220,1121r300,-51l9000,1051r425,19l9581,6674,5717,6943r79,-5517xe" filled="f" strokeweight=".09478mm">
              <v:path arrowok="t"/>
            </v:shape>
            <v:shape id="_x0000_s1152" style="position:absolute;left:5995;top:2261;width:192;height:125" coordorigin="5995,2261" coordsize="192,125" path="m6091,2261r-29,l6031,2275r-14,17l5995,2304r,31l6017,2366r14,20l6142,2386r28,-32l6187,2323r-17,-31l6142,2275r-20,-14l6091,2261xe" fillcolor="black" stroked="f">
              <v:path arrowok="t"/>
            </v:shape>
            <v:shape id="_x0000_s1151" style="position:absolute;left:5995;top:2261;width:192;height:125" coordorigin="5995,2261" coordsize="192,125" path="m6091,2261r31,l6142,2275r28,17l6187,2323r-17,31l6142,2386r-111,l6017,2366r-22,-31l5995,2304r22,-12l6031,2275r31,-14l6091,2261xe" filled="f" strokeweight=".1034mm">
              <v:path arrowok="t"/>
            </v:shape>
            <v:shape id="_x0000_s1150" style="position:absolute;left:5436;top:2225;width:204;height:142" coordorigin="5436,2225" coordsize="204,142" path="m5561,2244r-15,-19l5515,2244r-33,l5450,2275r-14,17l5450,2323r,12l5482,2354r33,12l5561,2366r29,-12l5621,2323r19,-19l5621,2275r-31,-31l5561,2244xe" fillcolor="black" stroked="f">
              <v:path arrowok="t"/>
            </v:shape>
            <v:shape id="_x0000_s1149" style="position:absolute;left:5436;top:2225;width:204;height:142" coordorigin="5436,2225" coordsize="204,142" path="m5546,2225r15,19l5590,2244r31,31l5640,2304r-19,19l5590,2354r-29,12l5515,2366r-33,-12l5450,2335r,-12l5436,2292r14,-17l5482,2244r33,l5546,2225xe" filled="f" strokeweight=".1028mm">
              <v:path arrowok="t"/>
            </v:shape>
            <v:shape id="_x0000_s1148" style="position:absolute;left:5935;top:3845;width:252;height:180" coordorigin="5935,3845" coordsize="252,180" path="m6062,3845r-45,l5995,3864r-29,19l5935,3914r,32l5952,3958r29,36l6017,4008r14,l6062,4025r15,l6091,4008r31,l6142,3994r14,l6187,3946r,-20l6170,3895r-28,-31l6122,3845r-60,xe" fillcolor="black" stroked="f">
              <v:path arrowok="t"/>
            </v:shape>
            <v:shape id="_x0000_s1147" style="position:absolute;left:5935;top:3845;width:252;height:180" coordorigin="5935,3845" coordsize="252,180" path="m6062,3845r60,l6142,3864r28,31l6187,3926r,20l6156,3994r-14,l6122,4008r-31,l6077,4025r-15,l6031,4008r-14,l5981,3994r-29,-36l5935,3946r,-32l5966,3883r29,-19l6017,3845r45,xe" filled="f" strokeweight=".1026mm">
              <v:path arrowok="t"/>
            </v:shape>
            <v:shape id="_x0000_s1146" style="position:absolute;left:5340;top:3833;width:250;height:175" coordorigin="5340,3833" coordsize="250,175" path="m5371,3994r34,l5422,4008r74,l5515,3994r31,l5561,3977r29,-31l5590,3926r-15,-43l5546,3845r-16,l5496,3833r-74,l5390,3845r-36,19l5340,3914r,44l5371,3994xe" fillcolor="black" stroked="f">
              <v:path arrowok="t"/>
            </v:shape>
            <v:shape id="_x0000_s1145" style="position:absolute;left:5340;top:3833;width:250;height:175" coordorigin="5340,3833" coordsize="250,175" path="m5465,3833r31,l5530,3845r16,l5575,3883r15,43l5590,3946r-29,31l5546,3994r-31,l5496,4008r-74,l5405,3994r-34,l5340,3958r,-44l5354,3864r36,-19l5422,3833r43,xe" filled="f" strokeweight=".1027mm">
              <v:path arrowok="t"/>
            </v:shape>
            <v:shape id="_x0000_s1144" style="position:absolute;left:5246;top:5371;width:283;height:194" coordorigin="5246,5371" coordsize="283,194" path="m5390,5371r-64,l5311,5390r-45,12l5246,5422r,93l5266,5534r45,12l5326,5566r124,l5482,5546r14,-12l5515,5515r15,-12l5530,5434r-15,-12l5496,5402r-14,-12l5450,5371r-60,xe" fillcolor="black" stroked="f">
              <v:path arrowok="t"/>
            </v:shape>
            <v:shape id="_x0000_s1143" style="position:absolute;left:5246;top:5371;width:283;height:194" coordorigin="5246,5371" coordsize="283,194" path="m5390,5371r60,l5482,5390r14,12l5515,5422r15,12l5530,5503r-15,12l5496,5534r-14,12l5450,5566r-124,l5311,5546r-45,-12l5246,5515r,-93l5266,5402r45,-12l5326,5371r64,xe" filled="f" strokeweight=".1029mm">
              <v:path arrowok="t"/>
            </v:shape>
            <v:shape id="_x0000_s1142" style="position:absolute;left:5966;top:5371;width:300;height:206" coordorigin="5966,5371" coordsize="300,206" path="m6122,5371r-60,l6031,5390r-36,12l5981,5434r-15,19l5966,5484r15,31l5995,5534r36,32l6077,5566r29,12l6142,5578r14,-12l6187,5566r15,-20l6230,5534r17,-19l6266,5503r,-50l6247,5422r-17,-20l6216,5390r-29,-19l6122,5371xe" fillcolor="black" stroked="f">
              <v:path arrowok="t"/>
            </v:shape>
            <v:shape id="_x0000_s1141" style="position:absolute;left:5966;top:5371;width:300;height:206" coordorigin="5966,5371" coordsize="300,206" path="m6122,5371r65,l6216,5390r14,12l6247,5422r19,31l6266,5503r-19,12l6230,5534r-28,12l6187,5566r-31,l6142,5578r-36,l6077,5566r-46,l5995,5534r-14,-19l5966,5484r,-31l5981,5434r14,-32l6031,5390r31,-19l6122,5371xe" filled="f" strokeweight=".1029mm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tiguo</w:t>
      </w:r>
      <w:r w:rsidR="00162664"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estame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, y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esc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í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el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s de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del cuade</w:t>
      </w:r>
      <w:r w:rsidR="00162664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rn</w:t>
      </w:r>
      <w:r w:rsidR="00162664"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-1"/>
          <w:sz w:val="28"/>
          <w:szCs w:val="28"/>
        </w:rPr>
        <w:t>.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13" w:line="200" w:lineRule="exact"/>
      </w:pPr>
    </w:p>
    <w:p w:rsidR="00F57CD4" w:rsidRDefault="00FC7517">
      <w:pPr>
        <w:spacing w:line="360" w:lineRule="exact"/>
        <w:ind w:left="1002" w:right="1078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136" style="position:absolute;left:0;text-align:left;margin-left:99pt;margin-top:-6.8pt;width:398.5pt;height:128.75pt;z-index:-251659264;mso-position-horizontal-relative:page" coordorigin="1980,-136" coordsize="7970,2575">
            <v:shape id="_x0000_s1139" style="position:absolute;left:1990;top:-126;width:7951;height:2556" coordorigin="1990,-126" coordsize="7951,2556" path="m1990,2430r7951,l9941,-126r-7951,l1990,2430xe" fillcolor="silver" stroked="f">
              <v:path arrowok="t"/>
            </v:shape>
            <v:shape id="_x0000_s1138" style="position:absolute;left:1990;top:-126;width:7951;height:2556" coordorigin="1990,-126" coordsize="7951,2556" path="m1990,2430r7951,l9941,-126r-7951,l1990,2430xe" filled="f" strokeweight=".96pt">
              <v:path arrowok="t"/>
            </v:shape>
            <v:shape id="_x0000_s1137" style="position:absolute;left:2028;top:-88;width:7874;height:2479" coordorigin="2028,-88" coordsize="7874,2479" path="m2028,2392r7874,l9902,-88r-7874,l2028,2392xe" filled="f" strokeweight=".96pt">
              <v:path arrowok="t"/>
            </v:shape>
            <w10:wrap anchorx="page"/>
          </v:group>
        </w:pic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Ezequiel,  Jua</w:t>
      </w:r>
      <w:r w:rsidR="00162664"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83"/>
          <w:position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Isaías,</w:t>
      </w:r>
      <w:r w:rsidR="00162664">
        <w:rPr>
          <w:rFonts w:ascii="Comic Sans MS" w:eastAsia="Comic Sans MS" w:hAnsi="Comic Sans MS" w:cs="Comic Sans MS"/>
          <w:spacing w:val="83"/>
          <w:position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M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aca</w:t>
      </w:r>
      <w:r w:rsidR="00162664"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e</w:t>
      </w:r>
      <w:r w:rsidR="00162664"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s,</w:t>
      </w:r>
      <w:r w:rsidR="00162664">
        <w:rPr>
          <w:rFonts w:ascii="Comic Sans MS" w:eastAsia="Comic Sans MS" w:hAnsi="Comic Sans MS" w:cs="Comic Sans MS"/>
          <w:spacing w:val="83"/>
          <w:position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ut</w:t>
      </w:r>
      <w:r w:rsidR="00162664"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,  Hec</w:t>
      </w:r>
      <w:r w:rsidR="00162664"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ho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pacing w:val="82"/>
          <w:position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81"/>
          <w:position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l</w:t>
      </w:r>
      <w:r w:rsidR="00162664"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position w:val="1"/>
          <w:sz w:val="28"/>
          <w:szCs w:val="28"/>
        </w:rPr>
        <w:t>s</w:t>
      </w:r>
    </w:p>
    <w:p w:rsidR="00F57CD4" w:rsidRDefault="00162664">
      <w:pPr>
        <w:spacing w:before="1"/>
        <w:ind w:left="1002" w:right="1060"/>
        <w:jc w:val="both"/>
        <w:rPr>
          <w:rFonts w:ascii="Comic Sans MS" w:eastAsia="Comic Sans MS" w:hAnsi="Comic Sans MS" w:cs="Comic Sans MS"/>
          <w:sz w:val="28"/>
          <w:szCs w:val="28"/>
        </w:rPr>
        <w:sectPr w:rsidR="00F57CD4">
          <w:footerReference w:type="default" r:id="rId17"/>
          <w:pgSz w:w="11920" w:h="16840"/>
          <w:pgMar w:top="1320" w:right="1020" w:bottom="280" w:left="1160" w:header="0" w:footer="575" w:gutter="0"/>
          <w:pgNumType w:start="10"/>
          <w:cols w:space="720"/>
        </w:sectPr>
      </w:pPr>
      <w:r>
        <w:rPr>
          <w:rFonts w:ascii="Comic Sans MS" w:eastAsia="Comic Sans MS" w:hAnsi="Comic Sans MS" w:cs="Comic Sans MS"/>
          <w:spacing w:val="1"/>
          <w:sz w:val="28"/>
          <w:szCs w:val="28"/>
        </w:rPr>
        <w:t>Apó</w:t>
      </w:r>
      <w:r>
        <w:rPr>
          <w:rFonts w:ascii="Comic Sans MS" w:eastAsia="Comic Sans MS" w:hAnsi="Comic Sans MS" w:cs="Comic Sans MS"/>
          <w:sz w:val="28"/>
          <w:szCs w:val="28"/>
        </w:rPr>
        <w:t>st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les,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G</w:t>
      </w:r>
      <w:r>
        <w:rPr>
          <w:rFonts w:ascii="Comic Sans MS" w:eastAsia="Comic Sans MS" w:hAnsi="Comic Sans MS" w:cs="Comic Sans MS"/>
          <w:sz w:val="28"/>
          <w:szCs w:val="28"/>
        </w:rPr>
        <w:t>é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esis,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M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s,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J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sué,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 xml:space="preserve">eyes,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C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tar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de 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s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C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es,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sz w:val="28"/>
          <w:szCs w:val="28"/>
        </w:rPr>
        <w:t>ucas,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É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x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d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,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Je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 xml:space="preserve">emías,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M</w:t>
      </w:r>
      <w:r>
        <w:rPr>
          <w:rFonts w:ascii="Comic Sans MS" w:eastAsia="Comic Sans MS" w:hAnsi="Comic Sans MS" w:cs="Comic Sans MS"/>
          <w:sz w:val="28"/>
          <w:szCs w:val="28"/>
        </w:rPr>
        <w:t>ate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,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seas,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Apo</w:t>
      </w:r>
      <w:r>
        <w:rPr>
          <w:rFonts w:ascii="Comic Sans MS" w:eastAsia="Comic Sans MS" w:hAnsi="Comic Sans MS" w:cs="Comic Sans MS"/>
          <w:sz w:val="28"/>
          <w:szCs w:val="28"/>
        </w:rPr>
        <w:t>cali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sis,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iel,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ve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rb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s,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sz w:val="28"/>
          <w:szCs w:val="28"/>
        </w:rPr>
        <w:t>evític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,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ta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 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s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Ro</w:t>
      </w:r>
      <w:r>
        <w:rPr>
          <w:rFonts w:ascii="Comic Sans MS" w:eastAsia="Comic Sans MS" w:hAnsi="Comic Sans MS" w:cs="Comic Sans MS"/>
          <w:sz w:val="28"/>
          <w:szCs w:val="28"/>
        </w:rPr>
        <w:t>ma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s, ca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tas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s,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eute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mi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, ca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rt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de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tiag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,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úme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s, Este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, J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, ca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tas de Ped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, Ju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sz w:val="28"/>
          <w:szCs w:val="28"/>
        </w:rPr>
        <w:t>ces.</w:t>
      </w:r>
    </w:p>
    <w:p w:rsidR="00F57CD4" w:rsidRDefault="00162664">
      <w:pPr>
        <w:spacing w:line="560" w:lineRule="exact"/>
        <w:ind w:left="1910"/>
        <w:rPr>
          <w:rFonts w:ascii="Comic Sans MS" w:eastAsia="Comic Sans MS" w:hAnsi="Comic Sans MS" w:cs="Comic Sans MS"/>
          <w:sz w:val="44"/>
          <w:szCs w:val="44"/>
        </w:rPr>
      </w:pP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lastRenderedPageBreak/>
        <w:t>4.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D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E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S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C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U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BR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E</w:t>
      </w:r>
      <w:r>
        <w:rPr>
          <w:rFonts w:ascii="Comic Sans MS" w:eastAsia="Comic Sans MS" w:hAnsi="Comic Sans MS" w:cs="Comic Sans MS"/>
          <w:b/>
          <w:spacing w:val="-2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LA</w:t>
      </w:r>
      <w:r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P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ALA</w:t>
      </w:r>
      <w:r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BR</w:t>
      </w:r>
      <w:r>
        <w:rPr>
          <w:rFonts w:ascii="Comic Sans MS" w:eastAsia="Comic Sans MS" w:hAnsi="Comic Sans MS" w:cs="Comic Sans MS"/>
          <w:b/>
          <w:position w:val="1"/>
          <w:sz w:val="44"/>
          <w:szCs w:val="44"/>
        </w:rPr>
        <w:t>A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9" w:line="280" w:lineRule="exact"/>
        <w:rPr>
          <w:sz w:val="28"/>
          <w:szCs w:val="28"/>
        </w:rPr>
      </w:pPr>
    </w:p>
    <w:p w:rsidR="00F57CD4" w:rsidRDefault="00162664">
      <w:pPr>
        <w:ind w:left="117" w:right="46" w:firstLine="70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elle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es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aci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n la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p</w:t>
      </w:r>
      <w:r>
        <w:rPr>
          <w:rFonts w:ascii="Comic Sans MS" w:eastAsia="Comic Sans MS" w:hAnsi="Comic Sans MS" w:cs="Comic Sans MS"/>
          <w:sz w:val="28"/>
          <w:szCs w:val="28"/>
        </w:rPr>
        <w:t>ala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que tú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side</w:t>
      </w:r>
      <w:r>
        <w:rPr>
          <w:rFonts w:ascii="Comic Sans MS" w:eastAsia="Comic Sans MS" w:hAnsi="Comic Sans MS" w:cs="Comic Sans MS"/>
          <w:spacing w:val="-2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as que es la 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rr</w:t>
      </w:r>
      <w:r>
        <w:rPr>
          <w:rFonts w:ascii="Comic Sans MS" w:eastAsia="Comic Sans MS" w:hAnsi="Comic Sans MS" w:cs="Comic Sans MS"/>
          <w:sz w:val="28"/>
          <w:szCs w:val="28"/>
        </w:rPr>
        <w:t>ecta, utiliza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do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las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 xml:space="preserve">istas que te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opo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ci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am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en el cuad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de la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te 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nf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3" w:line="260" w:lineRule="exact"/>
        <w:rPr>
          <w:sz w:val="26"/>
          <w:szCs w:val="26"/>
        </w:rPr>
        <w:sectPr w:rsidR="00F57CD4">
          <w:pgSz w:w="11920" w:h="16840"/>
          <w:pgMar w:top="1320" w:right="1260" w:bottom="280" w:left="1160" w:header="0" w:footer="575" w:gutter="0"/>
          <w:cols w:space="720"/>
        </w:sectPr>
      </w:pPr>
    </w:p>
    <w:p w:rsidR="00F57CD4" w:rsidRDefault="00162664">
      <w:pPr>
        <w:tabs>
          <w:tab w:val="left" w:pos="6460"/>
        </w:tabs>
        <w:spacing w:line="360" w:lineRule="exact"/>
        <w:ind w:left="2109" w:right="-62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407"/>
          <w:position w:val="1"/>
          <w:sz w:val="26"/>
          <w:szCs w:val="26"/>
        </w:rPr>
        <w:lastRenderedPageBreak/>
        <w:t xml:space="preserve"> </w:t>
      </w:r>
      <w:r>
        <w:rPr>
          <w:spacing w:val="30"/>
          <w:position w:val="1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Isaías</w:t>
      </w:r>
      <w:r>
        <w:rPr>
          <w:rFonts w:ascii="Comic Sans MS" w:eastAsia="Comic Sans MS" w:hAnsi="Comic Sans MS" w:cs="Comic Sans MS"/>
          <w:spacing w:val="3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es</w:t>
      </w:r>
      <w:r>
        <w:rPr>
          <w:rFonts w:ascii="Comic Sans MS" w:eastAsia="Comic Sans MS" w:hAnsi="Comic Sans MS" w:cs="Comic Sans MS"/>
          <w:spacing w:val="3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u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33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de</w:t>
      </w:r>
      <w:r>
        <w:rPr>
          <w:rFonts w:ascii="Comic Sans MS" w:eastAsia="Comic Sans MS" w:hAnsi="Comic Sans MS" w:cs="Comic Sans MS"/>
          <w:spacing w:val="3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29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  <w:u w:val="thick" w:color="000000"/>
        </w:rPr>
        <w:tab/>
      </w:r>
    </w:p>
    <w:p w:rsidR="00F57CD4" w:rsidRDefault="00162664">
      <w:pPr>
        <w:spacing w:before="1" w:line="360" w:lineRule="exact"/>
        <w:ind w:left="2469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-1"/>
          <w:sz w:val="28"/>
          <w:szCs w:val="28"/>
        </w:rPr>
        <w:t>de la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 xml:space="preserve"> h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ist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ia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de Is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ael</w:t>
      </w:r>
    </w:p>
    <w:p w:rsidR="00F57CD4" w:rsidRDefault="00162664">
      <w:pPr>
        <w:spacing w:line="360" w:lineRule="exact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260" w:bottom="280" w:left="1160" w:header="720" w:footer="720" w:gutter="0"/>
          <w:cols w:num="2" w:space="720" w:equalWidth="0">
            <w:col w:w="6479" w:space="112"/>
            <w:col w:w="2909"/>
          </w:cols>
        </w:sectPr>
      </w:pPr>
      <w:r>
        <w:br w:type="column"/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lastRenderedPageBreak/>
        <w:t>más</w:t>
      </w:r>
      <w:r>
        <w:rPr>
          <w:rFonts w:ascii="Comic Sans MS" w:eastAsia="Comic Sans MS" w:hAnsi="Comic Sans MS" w:cs="Comic Sans MS"/>
          <w:spacing w:val="29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im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po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ta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tes</w:t>
      </w:r>
    </w:p>
    <w:p w:rsidR="00F57CD4" w:rsidRDefault="00162664">
      <w:pPr>
        <w:spacing w:before="21"/>
        <w:ind w:left="2469" w:right="649" w:hanging="360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260" w:bottom="280" w:left="1160" w:header="720" w:footer="720" w:gutter="0"/>
          <w:cols w:space="720"/>
        </w:sectPr>
      </w:pPr>
      <w:r>
        <w:rPr>
          <w:w w:val="407"/>
          <w:sz w:val="26"/>
          <w:szCs w:val="26"/>
        </w:rPr>
        <w:lastRenderedPageBreak/>
        <w:t xml:space="preserve"> </w:t>
      </w:r>
      <w:r>
        <w:rPr>
          <w:spacing w:val="30"/>
          <w:sz w:val="26"/>
          <w:szCs w:val="26"/>
        </w:rPr>
        <w:t xml:space="preserve"> </w:t>
      </w:r>
      <w:r>
        <w:rPr>
          <w:w w:val="199"/>
          <w:sz w:val="26"/>
          <w:szCs w:val="26"/>
          <w:u w:val="thick" w:color="000000"/>
        </w:rPr>
        <w:t xml:space="preserve"> </w:t>
      </w:r>
      <w:r>
        <w:rPr>
          <w:sz w:val="26"/>
          <w:szCs w:val="26"/>
          <w:u w:val="thick" w:color="000000"/>
        </w:rPr>
        <w:t xml:space="preserve">                </w:t>
      </w:r>
      <w:r>
        <w:rPr>
          <w:spacing w:val="-7"/>
          <w:sz w:val="26"/>
          <w:szCs w:val="26"/>
          <w:u w:val="thick" w:color="000000"/>
        </w:rPr>
        <w:t xml:space="preserve"> </w:t>
      </w:r>
      <w:r>
        <w:rPr>
          <w:spacing w:val="25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sucedió</w:t>
      </w:r>
      <w:r>
        <w:rPr>
          <w:rFonts w:ascii="Comic Sans MS" w:eastAsia="Comic Sans MS" w:hAnsi="Comic Sans MS" w:cs="Comic Sans MS"/>
          <w:spacing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M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isés</w:t>
      </w:r>
      <w:r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dujo</w:t>
      </w:r>
      <w:r>
        <w:rPr>
          <w:rFonts w:ascii="Comic Sans MS" w:eastAsia="Comic Sans MS" w:hAnsi="Comic Sans MS" w:cs="Comic Sans MS"/>
          <w:spacing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al</w:t>
      </w:r>
      <w:r>
        <w:rPr>
          <w:rFonts w:ascii="Comic Sans MS" w:eastAsia="Comic Sans MS" w:hAnsi="Comic Sans MS" w:cs="Comic Sans MS"/>
          <w:spacing w:val="5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Pue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 xml:space="preserve">lo de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en la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tie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p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metida</w:t>
      </w:r>
      <w:r w:rsidR="00C90420">
        <w:rPr>
          <w:rFonts w:ascii="Comic Sans MS" w:eastAsia="Comic Sans MS" w:hAnsi="Comic Sans MS" w:cs="Comic Sans MS"/>
          <w:sz w:val="28"/>
          <w:szCs w:val="28"/>
        </w:rPr>
        <w:t xml:space="preserve">. </w:t>
      </w:r>
    </w:p>
    <w:p w:rsidR="00F57CD4" w:rsidRDefault="00162664">
      <w:pPr>
        <w:tabs>
          <w:tab w:val="left" w:pos="7320"/>
        </w:tabs>
        <w:spacing w:line="380" w:lineRule="exact"/>
        <w:ind w:left="2109" w:right="-62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407"/>
          <w:sz w:val="26"/>
          <w:szCs w:val="26"/>
        </w:rPr>
        <w:lastRenderedPageBreak/>
        <w:t xml:space="preserve"> </w:t>
      </w:r>
      <w:r>
        <w:rPr>
          <w:spacing w:val="30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avid</w:t>
      </w:r>
      <w:r>
        <w:rPr>
          <w:rFonts w:ascii="Comic Sans MS" w:eastAsia="Comic Sans MS" w:hAnsi="Comic Sans MS" w:cs="Comic Sans MS"/>
          <w:spacing w:val="3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sucedió</w:t>
      </w:r>
      <w:r>
        <w:rPr>
          <w:rFonts w:ascii="Comic Sans MS" w:eastAsia="Comic Sans MS" w:hAnsi="Comic Sans MS" w:cs="Comic Sans MS"/>
          <w:spacing w:val="3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>
        <w:rPr>
          <w:rFonts w:ascii="Comic Sans MS" w:eastAsia="Comic Sans MS" w:hAnsi="Comic Sans MS" w:cs="Comic Sans MS"/>
          <w:sz w:val="28"/>
          <w:szCs w:val="28"/>
        </w:rPr>
        <w:t>aúl</w:t>
      </w:r>
      <w:r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mo</w:t>
      </w:r>
      <w:r>
        <w:rPr>
          <w:rFonts w:ascii="Comic Sans MS" w:eastAsia="Comic Sans MS" w:hAnsi="Comic Sans MS" w:cs="Comic Sans MS"/>
          <w:spacing w:val="28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ab/>
      </w:r>
    </w:p>
    <w:p w:rsidR="00F57CD4" w:rsidRDefault="00162664">
      <w:pPr>
        <w:spacing w:before="1" w:line="360" w:lineRule="exact"/>
        <w:ind w:left="2428" w:right="4159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-1"/>
          <w:sz w:val="28"/>
          <w:szCs w:val="28"/>
        </w:rPr>
        <w:t>judío</w:t>
      </w:r>
    </w:p>
    <w:p w:rsidR="00F57CD4" w:rsidRDefault="00162664">
      <w:pPr>
        <w:spacing w:line="380" w:lineRule="exact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260" w:bottom="280" w:left="1160" w:header="720" w:footer="720" w:gutter="0"/>
          <w:cols w:num="2" w:space="720" w:equalWidth="0">
            <w:col w:w="7321" w:space="109"/>
            <w:col w:w="2070"/>
          </w:cols>
        </w:sectPr>
      </w:pPr>
      <w:r>
        <w:br w:type="column"/>
      </w:r>
      <w:r>
        <w:rPr>
          <w:rFonts w:ascii="Comic Sans MS" w:eastAsia="Comic Sans MS" w:hAnsi="Comic Sans MS" w:cs="Comic Sans MS"/>
          <w:sz w:val="28"/>
          <w:szCs w:val="28"/>
        </w:rPr>
        <w:lastRenderedPageBreak/>
        <w:t>del</w:t>
      </w:r>
      <w:r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ue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lo</w:t>
      </w:r>
    </w:p>
    <w:p w:rsidR="00F57CD4" w:rsidRDefault="00162664">
      <w:pPr>
        <w:tabs>
          <w:tab w:val="left" w:pos="5360"/>
        </w:tabs>
        <w:spacing w:before="24"/>
        <w:ind w:left="2060" w:right="-49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407"/>
          <w:sz w:val="26"/>
          <w:szCs w:val="26"/>
        </w:rPr>
        <w:lastRenderedPageBreak/>
        <w:t xml:space="preserve"> </w:t>
      </w:r>
      <w:r>
        <w:rPr>
          <w:spacing w:val="30"/>
          <w:sz w:val="26"/>
          <w:szCs w:val="26"/>
        </w:rPr>
        <w:t xml:space="preserve"> </w:t>
      </w:r>
      <w:r w:rsidR="00C90420"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 w:rsidR="00C90420">
        <w:rPr>
          <w:rFonts w:ascii="Comic Sans MS" w:eastAsia="Comic Sans MS" w:hAnsi="Comic Sans MS" w:cs="Comic Sans MS"/>
          <w:sz w:val="28"/>
          <w:szCs w:val="28"/>
        </w:rPr>
        <w:t xml:space="preserve">amuel </w:t>
      </w:r>
      <w:r w:rsidR="00C90420">
        <w:rPr>
          <w:rFonts w:ascii="Comic Sans MS" w:eastAsia="Comic Sans MS" w:hAnsi="Comic Sans MS" w:cs="Comic Sans MS"/>
          <w:spacing w:val="3"/>
          <w:sz w:val="28"/>
          <w:szCs w:val="28"/>
        </w:rPr>
        <w:t>fue</w:t>
      </w:r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ab/>
      </w:r>
    </w:p>
    <w:p w:rsidR="00F57CD4" w:rsidRDefault="00162664">
      <w:pPr>
        <w:spacing w:line="360" w:lineRule="exact"/>
        <w:ind w:left="2428" w:right="143"/>
        <w:jc w:val="center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ue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lo</w:t>
      </w:r>
      <w:r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le 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idió</w:t>
      </w:r>
      <w:r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un 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ey</w:t>
      </w:r>
    </w:p>
    <w:p w:rsidR="00F57CD4" w:rsidRDefault="00162664">
      <w:pPr>
        <w:spacing w:before="24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260" w:bottom="280" w:left="1160" w:header="720" w:footer="720" w:gutter="0"/>
          <w:cols w:num="2" w:space="720" w:equalWidth="0">
            <w:col w:w="5413" w:space="169"/>
            <w:col w:w="3918"/>
          </w:cols>
        </w:sectPr>
      </w:pPr>
      <w:r>
        <w:br w:type="column"/>
      </w:r>
      <w:r>
        <w:rPr>
          <w:rFonts w:ascii="Comic Sans MS" w:eastAsia="Comic Sans MS" w:hAnsi="Comic Sans MS" w:cs="Comic Sans MS"/>
          <w:sz w:val="28"/>
          <w:szCs w:val="28"/>
        </w:rPr>
        <w:lastRenderedPageBreak/>
        <w:t xml:space="preserve">de 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Is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 xml:space="preserve">ael 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>
        <w:rPr>
          <w:rFonts w:ascii="Comic Sans MS" w:eastAsia="Comic Sans MS" w:hAnsi="Comic Sans MS" w:cs="Comic Sans MS"/>
          <w:sz w:val="28"/>
          <w:szCs w:val="28"/>
        </w:rPr>
        <w:t xml:space="preserve">asta </w:t>
      </w:r>
      <w:r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que </w:t>
      </w:r>
      <w:r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el</w:t>
      </w:r>
    </w:p>
    <w:p w:rsidR="00F57CD4" w:rsidRDefault="00FC7517">
      <w:pPr>
        <w:tabs>
          <w:tab w:val="left" w:pos="8640"/>
        </w:tabs>
        <w:spacing w:before="24"/>
        <w:ind w:left="2109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lastRenderedPageBreak/>
        <w:pict>
          <v:group id="_x0000_s1117" style="position:absolute;left:0;text-align:left;margin-left:49.8pt;margin-top:209.65pt;width:114.15pt;height:254.2pt;z-index:-251656192;mso-position-horizontal-relative:page;mso-position-vertical-relative:page" coordorigin="996,4193" coordsize="2283,5084">
            <v:shape id="_x0000_s1135" style="position:absolute;left:1591;top:5379;width:1174;height:2690" coordorigin="1591,5379" coordsize="1174,2690" path="m1898,8070r-21,-41l1860,7979r-7,-87l1870,7818r69,-209l1831,7734r-41,17l1762,7751r-34,-34l1723,7664r-12,-91l1728,7506r58,-211l1678,7439r-41,l1615,7398r-24,-34l1591,7331,2450,5420r41,-41l2570,5379r46,58l2657,5487r29,68l2719,5646r29,103l2758,5840r7,103l2758,6032r-17,87l1898,8070xe" filled="f" strokeweight=".1003mm">
              <v:path arrowok="t"/>
            </v:shape>
            <v:shape id="_x0000_s1134" style="position:absolute;left:2856;top:4196;width:420;height:1058" coordorigin="2856,4196" coordsize="420,1058" path="m2894,4475r41,l2969,4491r50,41l3055,4590r34,74l3118,4753r33,115l3156,4959r12,113l3156,5163r-22,92l3226,5051r28,-75l3264,4902r12,-108l3276,4698r-17,-108l3238,4491r-36,-88l3202,4383r-34,-72l3130,4254r-46,-41l3043,4196r-41,17l2964,4254r-108,278l2894,4475xe" fillcolor="black" stroked="f">
              <v:path arrowok="t"/>
            </v:shape>
            <v:shape id="_x0000_s1133" style="position:absolute;left:2856;top:4196;width:420;height:1058" coordorigin="2856,4196" coordsize="420,1058" path="m3226,5051r28,-75l3264,4902r12,-108l3276,4698r-17,-108l3238,4491r-36,-88l3202,4383r-34,-72l3130,4254r-46,-41l3043,4196r-41,17l2964,4254r-108,278l2894,4475r41,l2969,4491r50,41l3055,4590r34,74l3118,4753r33,115l3156,4959r12,113l3156,5163r-22,92l3226,5051xe" filled="f" strokeweight=".1004mm">
              <v:path arrowok="t"/>
            </v:shape>
            <v:shape id="_x0000_s1132" style="position:absolute;left:2599;top:4544;width:523;height:1284" coordorigin="2599,4544" coordsize="523,1284" path="m3122,5142r-12,-115l3106,4935r-29,-112l3043,4731r-29,-74l2964,4602r-34,-36l2890,4544r-41,l2810,4602r-211,504l2640,5067r34,-16l2719,5067r39,39l2794,5159r50,96l2866,5346r24,91l2906,5550r,204l2890,5828r211,-523l3110,5231r12,-89xe" fillcolor="silver" stroked="f">
              <v:path arrowok="t"/>
            </v:shape>
            <v:shape id="_x0000_s1131" style="position:absolute;left:2599;top:4544;width:523;height:1284" coordorigin="2599,4544" coordsize="523,1284" path="m2890,5828r16,-74l2906,5550r-16,-113l2866,5346r-22,-91l2794,5159r-36,-53l2719,5067r-45,-16l2640,5067r-41,39l2810,4602r39,-58l2890,4544r40,22l2964,4602r50,55l3043,4731r34,92l3106,4935r4,92l3122,5142r-12,89l3101,5305r-211,523xe" filled="f" strokeweight=".1004mm">
              <v:path arrowok="t"/>
            </v:shape>
            <v:shape id="_x0000_s1130" style="position:absolute;left:2450;top:5051;width:456;height:1164" coordorigin="2450,5051" coordsize="456,1164" path="m2491,5379r79,l2616,5437r41,55l2695,5567r24,91l2748,5773r10,89l2765,5977r-7,91l2741,6164r-22,51l2890,5828r16,-74l2906,5550r-16,-113l2866,5346r-22,-91l2794,5159r-36,-53l2719,5067r-45,-16l2640,5067r-41,39l2450,5420r41,-41xe" fillcolor="black" stroked="f">
              <v:path arrowok="t"/>
            </v:shape>
            <v:shape id="_x0000_s1129" style="position:absolute;left:2450;top:5051;width:456;height:1164" coordorigin="2450,5051" coordsize="456,1164" path="m2450,5420r41,-41l2570,5379r46,58l2657,5492r38,75l2719,5658r29,115l2758,5862r7,115l2758,6068r-17,96l2719,6215r171,-387l2906,5754r,-204l2890,5437r-24,-91l2844,5255r-50,-96l2758,5106r-39,-39l2674,5051r-34,16l2599,5106r-149,314xe" filled="f" strokeweight=".1004mm">
              <v:path arrowok="t"/>
            </v:shape>
            <v:shape id="_x0000_s1128" style="position:absolute;left:1262;top:7410;width:677;height:1330" coordorigin="1262,7410" coordsize="677,1330" path="m1678,7530r-41,l1615,7494r-24,-29l1591,7439,1262,8466r34,-10l1325,8456r45,10l1409,8528r17,75l1433,8665r-7,74l1898,8063r-21,-29l1860,7988r-7,-72l1870,7854r69,-178l1831,7779r-41,17l1762,7796r-34,-29l1723,7722r-12,-75l1728,7585r58,-175l1678,7530xe" fillcolor="silver" stroked="f">
              <v:path arrowok="t"/>
            </v:shape>
            <v:shape id="_x0000_s1127" style="position:absolute;left:1262;top:7410;width:677;height:1330" coordorigin="1262,7410" coordsize="677,1330" path="m1262,8466r34,-10l1325,8456r45,10l1409,8528r17,75l1433,8665r-7,74l1898,8063r-21,-29l1860,7988r-7,-72l1870,7854r69,-178l1831,7779r-41,17l1762,7796r-34,-29l1723,7722r-12,-75l1728,7585r58,-175l1678,7530r-41,l1615,7494r-24,-29l1591,7439,1262,8466xe" filled="f" strokeweight=".1003mm">
              <v:path arrowok="t"/>
            </v:shape>
            <v:shape id="_x0000_s1126" style="position:absolute;left:998;top:8403;width:434;height:871" coordorigin="998,8403" coordsize="434,871" path="m1284,8415l998,9275r428,-610l1433,8598r-7,-58l1416,8473r-36,-58l1334,8403r-21,l1284,8415xe" fillcolor="black" stroked="f">
              <v:path arrowok="t"/>
            </v:shape>
            <v:shape id="_x0000_s1125" style="position:absolute;left:998;top:8403;width:434;height:871" coordorigin="998,8403" coordsize="434,871" path="m1284,8415r29,-12l1334,8403r46,12l1416,8473r10,67l1433,8598r-7,67l998,9275r286,-860xe" filled="f" strokeweight=".1003mm">
              <v:path arrowok="t"/>
            </v:shape>
            <v:shape id="_x0000_s1124" style="position:absolute;left:1939;top:5773;width:809;height:1966" coordorigin="1939,5773" coordsize="809,1966" path="m1939,7739l2748,5773e" filled="f" strokeweight=".1004mm">
              <v:path arrowok="t"/>
            </v:shape>
            <v:shape id="_x0000_s1123" style="position:absolute;left:1814;top:7223;width:38;height:91" coordorigin="1814,7223" coordsize="38,91" path="m1814,7314r39,-91e" filled="f" strokeweight=".1003mm">
              <v:path arrowok="t"/>
            </v:shape>
            <v:shape id="_x0000_s1122" style="position:absolute;left:1898;top:5511;width:689;height:1596" coordorigin="1898,5511" coordsize="689,1596" path="m1898,7107l2587,5511e" filled="f" strokeweight=".1003mm">
              <v:path arrowok="t"/>
            </v:shape>
            <v:shape id="_x0000_s1121" style="position:absolute;left:2686;top:4748;width:125;height:302" coordorigin="2686,4748" coordsize="125,302" path="m2686,5051r124,-303e" filled="f" strokeweight=".1004mm">
              <v:path arrowok="t"/>
            </v:shape>
            <v:shape id="_x0000_s1120" style="position:absolute;left:2748;top:4748;width:142;height:336" coordorigin="2748,4748" coordsize="142,336" path="m2748,5084r142,-336e" filled="f" strokeweight=".1003mm">
              <v:path arrowok="t"/>
            </v:shape>
            <v:shape id="_x0000_s1119" style="position:absolute;left:2803;top:4806;width:149;height:353" coordorigin="2803,4806" coordsize="149,353" path="m2952,4806r-149,353e" filled="f" strokeweight=".1003mm">
              <v:path arrowok="t"/>
            </v:shape>
            <v:shape id="_x0000_s1118" style="position:absolute;left:2844;top:4897;width:154;height:374" coordorigin="2844,4897" coordsize="154,374" path="m2844,5271r154,-374e" filled="f" strokeweight=".1004mm">
              <v:path arrowok="t"/>
            </v:shape>
            <w10:wrap anchorx="page" anchory="page"/>
          </v:group>
        </w:pict>
      </w:r>
      <w:r w:rsidR="00162664">
        <w:rPr>
          <w:w w:val="407"/>
          <w:sz w:val="26"/>
          <w:szCs w:val="26"/>
        </w:rPr>
        <w:t xml:space="preserve"> </w:t>
      </w:r>
      <w:r w:rsidR="00162664">
        <w:rPr>
          <w:spacing w:val="30"/>
          <w:sz w:val="26"/>
          <w:szCs w:val="26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Be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jamín 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el me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r de l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s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sz w:val="28"/>
          <w:szCs w:val="28"/>
        </w:rPr>
        <w:t>ij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s de </w:t>
      </w:r>
      <w:r w:rsidR="00162664"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  <w:u w:val="thick" w:color="000000"/>
        </w:rPr>
        <w:tab/>
      </w:r>
    </w:p>
    <w:p w:rsidR="00F57CD4" w:rsidRDefault="00162664">
      <w:pPr>
        <w:spacing w:line="360" w:lineRule="exact"/>
        <w:ind w:left="2109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407"/>
          <w:position w:val="-1"/>
          <w:sz w:val="26"/>
          <w:szCs w:val="26"/>
        </w:rPr>
        <w:t xml:space="preserve"> </w:t>
      </w:r>
      <w:r>
        <w:rPr>
          <w:spacing w:val="30"/>
          <w:position w:val="-1"/>
          <w:sz w:val="26"/>
          <w:szCs w:val="26"/>
        </w:rPr>
        <w:t xml:space="preserve"> </w:t>
      </w:r>
      <w:r>
        <w:rPr>
          <w:w w:val="199"/>
          <w:position w:val="-1"/>
          <w:sz w:val="26"/>
          <w:szCs w:val="26"/>
          <w:u w:val="thick" w:color="000000"/>
        </w:rPr>
        <w:t xml:space="preserve"> </w:t>
      </w:r>
      <w:r>
        <w:rPr>
          <w:position w:val="-1"/>
          <w:sz w:val="26"/>
          <w:szCs w:val="26"/>
          <w:u w:val="thick" w:color="000000"/>
        </w:rPr>
        <w:t xml:space="preserve">                   </w:t>
      </w:r>
      <w:r>
        <w:rPr>
          <w:spacing w:val="-27"/>
          <w:position w:val="-1"/>
          <w:sz w:val="26"/>
          <w:szCs w:val="26"/>
          <w:u w:val="thick" w:color="000000"/>
        </w:rPr>
        <w:t xml:space="preserve"> </w:t>
      </w:r>
      <w:r>
        <w:rPr>
          <w:spacing w:val="18"/>
          <w:position w:val="-1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 xml:space="preserve"> h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ma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de 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M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isés</w:t>
      </w:r>
    </w:p>
    <w:p w:rsidR="00F57CD4" w:rsidRDefault="00162664">
      <w:pPr>
        <w:spacing w:before="24" w:line="360" w:lineRule="exact"/>
        <w:ind w:left="2109"/>
        <w:rPr>
          <w:rFonts w:ascii="Comic Sans MS" w:eastAsia="Comic Sans MS" w:hAnsi="Comic Sans MS" w:cs="Comic Sans MS"/>
          <w:sz w:val="28"/>
          <w:szCs w:val="28"/>
        </w:rPr>
      </w:pPr>
      <w:r>
        <w:rPr>
          <w:w w:val="407"/>
          <w:position w:val="-1"/>
          <w:sz w:val="26"/>
          <w:szCs w:val="26"/>
        </w:rPr>
        <w:t xml:space="preserve"> </w:t>
      </w:r>
      <w:r>
        <w:rPr>
          <w:spacing w:val="30"/>
          <w:position w:val="-1"/>
          <w:sz w:val="26"/>
          <w:szCs w:val="26"/>
        </w:rPr>
        <w:t xml:space="preserve"> </w:t>
      </w:r>
      <w:r>
        <w:rPr>
          <w:w w:val="199"/>
          <w:position w:val="-1"/>
          <w:sz w:val="26"/>
          <w:szCs w:val="26"/>
          <w:u w:val="thick" w:color="000000"/>
        </w:rPr>
        <w:t xml:space="preserve"> </w:t>
      </w:r>
      <w:r>
        <w:rPr>
          <w:position w:val="-1"/>
          <w:sz w:val="26"/>
          <w:szCs w:val="26"/>
          <w:u w:val="thick" w:color="000000"/>
        </w:rPr>
        <w:t xml:space="preserve">                   </w:t>
      </w:r>
      <w:r>
        <w:rPr>
          <w:spacing w:val="-27"/>
          <w:position w:val="-1"/>
          <w:sz w:val="26"/>
          <w:szCs w:val="26"/>
          <w:u w:val="thick" w:color="000000"/>
        </w:rPr>
        <w:t xml:space="preserve"> </w:t>
      </w:r>
      <w:r>
        <w:rPr>
          <w:position w:val="-1"/>
          <w:sz w:val="26"/>
          <w:szCs w:val="26"/>
        </w:rPr>
        <w:t xml:space="preserve">  </w:t>
      </w:r>
      <w:r>
        <w:rPr>
          <w:spacing w:val="-23"/>
          <w:position w:val="-1"/>
          <w:sz w:val="26"/>
          <w:szCs w:val="26"/>
        </w:rPr>
        <w:t xml:space="preserve"> </w:t>
      </w:r>
      <w:r w:rsidR="00C90420">
        <w:rPr>
          <w:rFonts w:ascii="Comic Sans MS" w:eastAsia="Comic Sans MS" w:hAnsi="Comic Sans MS" w:cs="Comic Sans MS"/>
          <w:position w:val="-1"/>
          <w:sz w:val="28"/>
          <w:szCs w:val="28"/>
        </w:rPr>
        <w:t>te</w:t>
      </w:r>
      <w:r w:rsidR="00C90420"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 w:rsidR="00C90420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ía </w:t>
      </w:r>
      <w:r w:rsidR="00C90420">
        <w:rPr>
          <w:rFonts w:ascii="Comic Sans MS" w:eastAsia="Comic Sans MS" w:hAnsi="Comic Sans MS" w:cs="Comic Sans MS"/>
          <w:spacing w:val="6"/>
          <w:position w:val="-1"/>
          <w:sz w:val="28"/>
          <w:szCs w:val="28"/>
        </w:rPr>
        <w:t>su</w:t>
      </w:r>
      <w:r w:rsidR="00C90420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 </w:t>
      </w:r>
      <w:r w:rsidR="00144CF6">
        <w:rPr>
          <w:rFonts w:ascii="Comic Sans MS" w:eastAsia="Comic Sans MS" w:hAnsi="Comic Sans MS" w:cs="Comic Sans MS"/>
          <w:spacing w:val="6"/>
          <w:position w:val="-1"/>
          <w:sz w:val="28"/>
          <w:szCs w:val="28"/>
        </w:rPr>
        <w:t>fuerza</w:t>
      </w:r>
      <w:r w:rsidR="00144CF6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 </w:t>
      </w:r>
      <w:r w:rsidR="00144CF6">
        <w:rPr>
          <w:rFonts w:ascii="Comic Sans MS" w:eastAsia="Comic Sans MS" w:hAnsi="Comic Sans MS" w:cs="Comic Sans MS"/>
          <w:spacing w:val="6"/>
          <w:position w:val="-1"/>
          <w:sz w:val="28"/>
          <w:szCs w:val="28"/>
        </w:rPr>
        <w:t>en</w:t>
      </w:r>
      <w:r w:rsidR="00144CF6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 </w:t>
      </w:r>
      <w:r w:rsidR="00144CF6">
        <w:rPr>
          <w:rFonts w:ascii="Comic Sans MS" w:eastAsia="Comic Sans MS" w:hAnsi="Comic Sans MS" w:cs="Comic Sans MS"/>
          <w:spacing w:val="3"/>
          <w:position w:val="-1"/>
          <w:sz w:val="28"/>
          <w:szCs w:val="28"/>
        </w:rPr>
        <w:t>el</w:t>
      </w:r>
      <w:r w:rsidR="00144CF6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 </w:t>
      </w:r>
      <w:r w:rsidR="00144CF6">
        <w:rPr>
          <w:rFonts w:ascii="Comic Sans MS" w:eastAsia="Comic Sans MS" w:hAnsi="Comic Sans MS" w:cs="Comic Sans MS"/>
          <w:spacing w:val="3"/>
          <w:position w:val="-1"/>
          <w:sz w:val="28"/>
          <w:szCs w:val="28"/>
        </w:rPr>
        <w:t>pelo</w:t>
      </w:r>
      <w:r w:rsidR="00144CF6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, </w:t>
      </w:r>
      <w:r w:rsidR="00144CF6"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>y</w:t>
      </w:r>
      <w:r w:rsidR="00144CF6"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 </w:t>
      </w:r>
      <w:r w:rsidR="00144CF6">
        <w:rPr>
          <w:rFonts w:ascii="Comic Sans MS" w:eastAsia="Comic Sans MS" w:hAnsi="Comic Sans MS" w:cs="Comic Sans MS"/>
          <w:spacing w:val="4"/>
          <w:position w:val="-1"/>
          <w:sz w:val="28"/>
          <w:szCs w:val="28"/>
        </w:rPr>
        <w:t>fue</w:t>
      </w:r>
    </w:p>
    <w:p w:rsidR="00F57CD4" w:rsidRDefault="00162664">
      <w:pPr>
        <w:spacing w:before="21" w:line="360" w:lineRule="exact"/>
        <w:ind w:left="2469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-1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aici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ado</w:t>
      </w:r>
      <w:r>
        <w:rPr>
          <w:rFonts w:ascii="Comic Sans MS" w:eastAsia="Comic Sans MS" w:hAnsi="Comic Sans MS" w:cs="Comic Sans MS"/>
          <w:spacing w:val="2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po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r 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alila</w:t>
      </w:r>
      <w:r w:rsidR="00C90420">
        <w:rPr>
          <w:rFonts w:ascii="Comic Sans MS" w:eastAsia="Comic Sans MS" w:hAnsi="Comic Sans MS" w:cs="Comic Sans MS"/>
          <w:position w:val="-1"/>
          <w:sz w:val="28"/>
          <w:szCs w:val="28"/>
        </w:rPr>
        <w:t>.</w:t>
      </w:r>
    </w:p>
    <w:p w:rsidR="00F57CD4" w:rsidRDefault="00F57CD4">
      <w:pPr>
        <w:spacing w:before="1" w:line="100" w:lineRule="exact"/>
        <w:rPr>
          <w:sz w:val="10"/>
          <w:szCs w:val="10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C7517">
      <w:pPr>
        <w:spacing w:line="200" w:lineRule="exact"/>
      </w:pPr>
      <w:r>
        <w:rPr>
          <w:lang w:val="en-US"/>
        </w:rPr>
        <w:pict>
          <v:group id="_x0000_s1114" style="position:absolute;margin-left:178.5pt;margin-top:.4pt;width:354pt;height:63.3pt;z-index:-251657216;mso-position-horizontal-relative:page" coordorigin="3690,-462" coordsize="5114,996">
            <v:shape id="_x0000_s1116" style="position:absolute;left:3691;top:-461;width:5112;height:994" coordorigin="3691,-461" coordsize="5112,994" path="m3691,533r5112,l8803,-461r-5112,l3691,533xe" fillcolor="silver" stroked="f">
              <v:path arrowok="t"/>
            </v:shape>
            <v:shape id="_x0000_s1115" style="position:absolute;left:3835;top:426;width:4824;height:0" coordorigin="3835,426" coordsize="4824,0" path="m3835,426r4824,e" filled="f" strokecolor="#b2b2b2" strokeweight="3.58pt">
              <v:path arrowok="t"/>
            </v:shape>
            <w10:wrap anchorx="page"/>
          </v:group>
        </w:pict>
      </w:r>
    </w:p>
    <w:p w:rsidR="00F57CD4" w:rsidRDefault="00162664" w:rsidP="00C90420">
      <w:pPr>
        <w:spacing w:line="360" w:lineRule="exact"/>
        <w:ind w:left="2639" w:right="1950"/>
        <w:jc w:val="center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260" w:bottom="280" w:left="1160" w:header="720" w:footer="720" w:gutter="0"/>
          <w:cols w:space="720"/>
        </w:sectPr>
      </w:pP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ey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–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juez –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J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sué –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 xml:space="preserve"> A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ó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n </w:t>
      </w:r>
      <w:r w:rsidR="00C90420">
        <w:rPr>
          <w:rFonts w:ascii="Comic Sans MS" w:eastAsia="Comic Sans MS" w:hAnsi="Comic Sans MS" w:cs="Comic Sans MS"/>
          <w:spacing w:val="-2"/>
          <w:position w:val="1"/>
          <w:sz w:val="28"/>
          <w:szCs w:val="28"/>
        </w:rPr>
        <w:t>–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etas</w:t>
      </w:r>
      <w:r w:rsidR="00C90420"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 -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Jac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 xml:space="preserve">b </w:t>
      </w:r>
      <w:r w:rsidR="00C90420">
        <w:rPr>
          <w:rFonts w:ascii="Comic Sans MS" w:eastAsia="Comic Sans MS" w:hAnsi="Comic Sans MS" w:cs="Comic Sans MS"/>
          <w:sz w:val="28"/>
          <w:szCs w:val="28"/>
        </w:rPr>
        <w:t>–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 xml:space="preserve"> S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ó</w:t>
      </w:r>
      <w:r>
        <w:rPr>
          <w:rFonts w:ascii="Comic Sans MS" w:eastAsia="Comic Sans MS" w:hAnsi="Comic Sans MS" w:cs="Comic Sans MS"/>
          <w:sz w:val="28"/>
          <w:szCs w:val="28"/>
        </w:rPr>
        <w:t>n</w:t>
      </w:r>
      <w:r w:rsidR="00C90420">
        <w:rPr>
          <w:rFonts w:ascii="Comic Sans MS" w:eastAsia="Comic Sans MS" w:hAnsi="Comic Sans MS" w:cs="Comic Sans MS"/>
          <w:sz w:val="28"/>
          <w:szCs w:val="28"/>
        </w:rPr>
        <w:t xml:space="preserve">- personaje -  </w:t>
      </w:r>
    </w:p>
    <w:p w:rsidR="00F57CD4" w:rsidRDefault="00162664">
      <w:pPr>
        <w:spacing w:line="540" w:lineRule="exact"/>
        <w:ind w:left="2690"/>
        <w:rPr>
          <w:rFonts w:ascii="Comic Sans MS" w:eastAsia="Comic Sans MS" w:hAnsi="Comic Sans MS" w:cs="Comic Sans MS"/>
          <w:sz w:val="44"/>
          <w:szCs w:val="44"/>
        </w:rPr>
      </w:pP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lastRenderedPageBreak/>
        <w:t>5.</w:t>
      </w:r>
      <w:r>
        <w:rPr>
          <w:rFonts w:ascii="Comic Sans MS" w:eastAsia="Comic Sans MS" w:hAnsi="Comic Sans MS" w:cs="Comic Sans MS"/>
          <w:b/>
          <w:spacing w:val="-3"/>
          <w:position w:val="-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B</w:t>
      </w: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t>US</w:t>
      </w:r>
      <w:r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C</w:t>
      </w: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t>A</w:t>
      </w:r>
      <w:r>
        <w:rPr>
          <w:rFonts w:ascii="Comic Sans MS" w:eastAsia="Comic Sans MS" w:hAnsi="Comic Sans MS" w:cs="Comic Sans MS"/>
          <w:b/>
          <w:spacing w:val="-15"/>
          <w:position w:val="-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t>Y</w:t>
      </w:r>
      <w:r>
        <w:rPr>
          <w:rFonts w:ascii="Comic Sans MS" w:eastAsia="Comic Sans MS" w:hAnsi="Comic Sans MS" w:cs="Comic Sans MS"/>
          <w:b/>
          <w:spacing w:val="-3"/>
          <w:position w:val="-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CO</w:t>
      </w:r>
      <w:r>
        <w:rPr>
          <w:rFonts w:ascii="Comic Sans MS" w:eastAsia="Comic Sans MS" w:hAnsi="Comic Sans MS" w:cs="Comic Sans MS"/>
          <w:b/>
          <w:spacing w:val="1"/>
          <w:position w:val="-2"/>
          <w:sz w:val="44"/>
          <w:szCs w:val="44"/>
        </w:rPr>
        <w:t>M</w:t>
      </w:r>
      <w:r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P</w:t>
      </w: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t>L</w:t>
      </w:r>
      <w:r>
        <w:rPr>
          <w:rFonts w:ascii="Comic Sans MS" w:eastAsia="Comic Sans MS" w:hAnsi="Comic Sans MS" w:cs="Comic Sans MS"/>
          <w:b/>
          <w:spacing w:val="-1"/>
          <w:position w:val="-2"/>
          <w:sz w:val="44"/>
          <w:szCs w:val="44"/>
        </w:rPr>
        <w:t>ET</w:t>
      </w:r>
      <w:r>
        <w:rPr>
          <w:rFonts w:ascii="Comic Sans MS" w:eastAsia="Comic Sans MS" w:hAnsi="Comic Sans MS" w:cs="Comic Sans MS"/>
          <w:b/>
          <w:position w:val="-2"/>
          <w:sz w:val="44"/>
          <w:szCs w:val="44"/>
        </w:rPr>
        <w:t>A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9" w:line="220" w:lineRule="exact"/>
        <w:rPr>
          <w:sz w:val="22"/>
          <w:szCs w:val="22"/>
        </w:rPr>
      </w:pPr>
    </w:p>
    <w:p w:rsidR="00F57CD4" w:rsidRDefault="00162664">
      <w:pPr>
        <w:spacing w:line="560" w:lineRule="exact"/>
        <w:ind w:left="174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2"/>
          <w:sz w:val="48"/>
          <w:szCs w:val="48"/>
        </w:rPr>
        <w:t xml:space="preserve">B  </w:t>
      </w:r>
      <w:r>
        <w:rPr>
          <w:rFonts w:ascii="Comic Sans MS" w:eastAsia="Comic Sans MS" w:hAnsi="Comic Sans MS" w:cs="Comic Sans MS"/>
          <w:b/>
          <w:spacing w:val="144"/>
          <w:position w:val="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Le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 xml:space="preserve">e 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l t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xto</w:t>
      </w:r>
      <w:r>
        <w:rPr>
          <w:rFonts w:ascii="Comic Sans MS" w:eastAsia="Comic Sans MS" w:hAnsi="Comic Sans MS" w:cs="Comic Sans MS"/>
          <w:b/>
          <w:spacing w:val="2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y</w:t>
      </w:r>
      <w:r>
        <w:rPr>
          <w:rFonts w:ascii="Comic Sans MS" w:eastAsia="Comic Sans MS" w:hAnsi="Comic Sans MS" w:cs="Comic Sans MS"/>
          <w:b/>
          <w:spacing w:val="2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c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n a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>y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uda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de tu</w:t>
      </w:r>
      <w:r>
        <w:rPr>
          <w:rFonts w:ascii="Comic Sans MS" w:eastAsia="Comic Sans MS" w:hAnsi="Comic Sans MS" w:cs="Comic Sans MS"/>
          <w:b/>
          <w:spacing w:val="2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Bi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b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lia,</w:t>
      </w:r>
      <w:r>
        <w:rPr>
          <w:rFonts w:ascii="Comic Sans MS" w:eastAsia="Comic Sans MS" w:hAnsi="Comic Sans MS" w:cs="Comic Sans MS"/>
          <w:b/>
          <w:spacing w:val="2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c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>o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m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>p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l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e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ta</w:t>
      </w:r>
      <w:r>
        <w:rPr>
          <w:rFonts w:ascii="Comic Sans MS" w:eastAsia="Comic Sans MS" w:hAnsi="Comic Sans MS" w:cs="Comic Sans MS"/>
          <w:b/>
          <w:spacing w:val="1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 xml:space="preserve">lo que </w:t>
      </w:r>
      <w:r>
        <w:rPr>
          <w:rFonts w:ascii="Comic Sans MS" w:eastAsia="Comic Sans MS" w:hAnsi="Comic Sans MS" w:cs="Comic Sans MS"/>
          <w:b/>
          <w:spacing w:val="-1"/>
          <w:position w:val="16"/>
          <w:sz w:val="28"/>
          <w:szCs w:val="28"/>
        </w:rPr>
        <w:t>f</w:t>
      </w:r>
      <w:r>
        <w:rPr>
          <w:rFonts w:ascii="Comic Sans MS" w:eastAsia="Comic Sans MS" w:hAnsi="Comic Sans MS" w:cs="Comic Sans MS"/>
          <w:b/>
          <w:position w:val="16"/>
          <w:sz w:val="28"/>
          <w:szCs w:val="28"/>
        </w:rPr>
        <w:t>alta.</w:t>
      </w:r>
    </w:p>
    <w:p w:rsidR="00F57CD4" w:rsidRDefault="00162664">
      <w:pPr>
        <w:spacing w:before="2"/>
        <w:ind w:left="148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b/>
          <w:sz w:val="48"/>
          <w:szCs w:val="48"/>
        </w:rPr>
        <w:t>U</w:t>
      </w:r>
    </w:p>
    <w:p w:rsidR="00F57CD4" w:rsidRDefault="00162664">
      <w:pPr>
        <w:spacing w:line="660" w:lineRule="exact"/>
        <w:ind w:left="158"/>
        <w:rPr>
          <w:rFonts w:ascii="Comic Sans MS" w:eastAsia="Comic Sans MS" w:hAnsi="Comic Sans MS" w:cs="Comic Sans MS"/>
          <w:sz w:val="28"/>
          <w:szCs w:val="28"/>
        </w:rPr>
        <w:sectPr w:rsidR="00F57CD4">
          <w:pgSz w:w="11920" w:h="16840"/>
          <w:pgMar w:top="1320" w:right="1440" w:bottom="280" w:left="740" w:header="0" w:footer="575" w:gutter="0"/>
          <w:cols w:space="720"/>
        </w:sectPr>
      </w:pPr>
      <w:r>
        <w:rPr>
          <w:rFonts w:ascii="Comic Sans MS" w:eastAsia="Comic Sans MS" w:hAnsi="Comic Sans MS" w:cs="Comic Sans MS"/>
          <w:b/>
          <w:sz w:val="48"/>
          <w:szCs w:val="48"/>
        </w:rPr>
        <w:t xml:space="preserve">S </w:t>
      </w:r>
      <w:r>
        <w:rPr>
          <w:rFonts w:ascii="Comic Sans MS" w:eastAsia="Comic Sans MS" w:hAnsi="Comic Sans MS" w:cs="Comic Sans MS"/>
          <w:b/>
          <w:spacing w:val="197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7"/>
          <w:sz w:val="28"/>
          <w:szCs w:val="28"/>
        </w:rPr>
        <w:t>L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5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-7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ala</w:t>
      </w:r>
      <w:r>
        <w:rPr>
          <w:rFonts w:ascii="Comic Sans MS" w:eastAsia="Comic Sans MS" w:hAnsi="Comic Sans MS" w:cs="Comic Sans MS"/>
          <w:spacing w:val="-1"/>
          <w:position w:val="-7"/>
          <w:sz w:val="28"/>
          <w:szCs w:val="28"/>
        </w:rPr>
        <w:t>br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5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position w:val="-7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lia</w:t>
      </w:r>
      <w:r>
        <w:rPr>
          <w:rFonts w:ascii="Comic Sans MS" w:eastAsia="Comic Sans MS" w:hAnsi="Comic Sans MS" w:cs="Comic Sans MS"/>
          <w:spacing w:val="15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sig</w:t>
      </w:r>
      <w:r>
        <w:rPr>
          <w:rFonts w:ascii="Comic Sans MS" w:eastAsia="Comic Sans MS" w:hAnsi="Comic Sans MS" w:cs="Comic Sans MS"/>
          <w:spacing w:val="-1"/>
          <w:position w:val="-7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position w:val="-7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 xml:space="preserve">ica </w:t>
      </w:r>
      <w:r>
        <w:rPr>
          <w:rFonts w:ascii="Comic Sans MS" w:eastAsia="Comic Sans MS" w:hAnsi="Comic Sans MS" w:cs="Comic Sans MS"/>
          <w:position w:val="-7"/>
          <w:sz w:val="28"/>
          <w:szCs w:val="28"/>
          <w:u w:val="thick" w:color="000000"/>
        </w:rPr>
        <w:t xml:space="preserve">                       </w:t>
      </w:r>
      <w:r>
        <w:rPr>
          <w:rFonts w:ascii="Comic Sans MS" w:eastAsia="Comic Sans MS" w:hAnsi="Comic Sans MS" w:cs="Comic Sans MS"/>
          <w:spacing w:val="11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y</w:t>
      </w:r>
      <w:r>
        <w:rPr>
          <w:rFonts w:ascii="Comic Sans MS" w:eastAsia="Comic Sans MS" w:hAnsi="Comic Sans MS" w:cs="Comic Sans MS"/>
          <w:spacing w:val="13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está</w:t>
      </w:r>
      <w:r>
        <w:rPr>
          <w:rFonts w:ascii="Comic Sans MS" w:eastAsia="Comic Sans MS" w:hAnsi="Comic Sans MS" w:cs="Comic Sans MS"/>
          <w:spacing w:val="13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dividida</w:t>
      </w:r>
      <w:r>
        <w:rPr>
          <w:rFonts w:ascii="Comic Sans MS" w:eastAsia="Comic Sans MS" w:hAnsi="Comic Sans MS" w:cs="Comic Sans MS"/>
          <w:spacing w:val="13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en</w:t>
      </w:r>
      <w:r>
        <w:rPr>
          <w:rFonts w:ascii="Comic Sans MS" w:eastAsia="Comic Sans MS" w:hAnsi="Comic Sans MS" w:cs="Comic Sans MS"/>
          <w:spacing w:val="12"/>
          <w:position w:val="-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d</w:t>
      </w:r>
      <w:r>
        <w:rPr>
          <w:rFonts w:ascii="Comic Sans MS" w:eastAsia="Comic Sans MS" w:hAnsi="Comic Sans MS" w:cs="Comic Sans MS"/>
          <w:spacing w:val="1"/>
          <w:position w:val="-7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-7"/>
          <w:sz w:val="28"/>
          <w:szCs w:val="28"/>
        </w:rPr>
        <w:t>s</w:t>
      </w:r>
    </w:p>
    <w:p w:rsidR="00F57CD4" w:rsidRDefault="00162664">
      <w:pPr>
        <w:tabs>
          <w:tab w:val="left" w:pos="4300"/>
        </w:tabs>
        <w:spacing w:before="3" w:line="480" w:lineRule="exact"/>
        <w:ind w:left="177" w:right="-9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-13"/>
          <w:sz w:val="48"/>
          <w:szCs w:val="48"/>
        </w:rPr>
        <w:lastRenderedPageBreak/>
        <w:t xml:space="preserve">C  </w:t>
      </w:r>
      <w:r>
        <w:rPr>
          <w:rFonts w:ascii="Comic Sans MS" w:eastAsia="Comic Sans MS" w:hAnsi="Comic Sans MS" w:cs="Comic Sans MS"/>
          <w:b/>
          <w:spacing w:val="6"/>
          <w:position w:val="-1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7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 xml:space="preserve">tes:  </w:t>
      </w:r>
      <w:r>
        <w:rPr>
          <w:rFonts w:ascii="Comic Sans MS" w:eastAsia="Comic Sans MS" w:hAnsi="Comic Sans MS" w:cs="Comic Sans MS"/>
          <w:spacing w:val="-17"/>
          <w:position w:val="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 xml:space="preserve">el  </w:t>
      </w:r>
      <w:r>
        <w:rPr>
          <w:rFonts w:ascii="Comic Sans MS" w:eastAsia="Comic Sans MS" w:hAnsi="Comic Sans MS" w:cs="Comic Sans MS"/>
          <w:spacing w:val="-18"/>
          <w:position w:val="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  <w:u w:val="thick" w:color="000000"/>
        </w:rPr>
        <w:tab/>
      </w:r>
    </w:p>
    <w:p w:rsidR="00F57CD4" w:rsidRDefault="00162664">
      <w:pPr>
        <w:tabs>
          <w:tab w:val="left" w:pos="4920"/>
        </w:tabs>
        <w:spacing w:before="24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440" w:bottom="280" w:left="740" w:header="720" w:footer="720" w:gutter="0"/>
          <w:cols w:num="2" w:space="720" w:equalWidth="0">
            <w:col w:w="4314" w:space="229"/>
            <w:col w:w="5197"/>
          </w:cols>
        </w:sectPr>
      </w:pPr>
      <w:r>
        <w:br w:type="column"/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lastRenderedPageBreak/>
        <w:t xml:space="preserve">                        </w:t>
      </w:r>
      <w:r>
        <w:rPr>
          <w:rFonts w:ascii="Comic Sans MS" w:eastAsia="Comic Sans MS" w:hAnsi="Comic Sans MS" w:cs="Comic Sans MS"/>
          <w:spacing w:val="-10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  </w:t>
      </w:r>
      <w:r>
        <w:rPr>
          <w:rFonts w:ascii="Comic Sans MS" w:eastAsia="Comic Sans MS" w:hAnsi="Comic Sans MS" w:cs="Comic Sans MS"/>
          <w:spacing w:val="-2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y  </w:t>
      </w:r>
      <w:r>
        <w:rPr>
          <w:rFonts w:ascii="Comic Sans MS" w:eastAsia="Comic Sans MS" w:hAnsi="Comic Sans MS" w:cs="Comic Sans MS"/>
          <w:spacing w:val="-1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el  </w:t>
      </w:r>
      <w:r>
        <w:rPr>
          <w:rFonts w:ascii="Comic Sans MS" w:eastAsia="Comic Sans MS" w:hAnsi="Comic Sans MS" w:cs="Comic Sans MS"/>
          <w:spacing w:val="-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u w:val="thick" w:color="000000"/>
        </w:rPr>
        <w:tab/>
      </w:r>
    </w:p>
    <w:p w:rsidR="00F57CD4" w:rsidRDefault="00162664">
      <w:pPr>
        <w:spacing w:line="300" w:lineRule="exact"/>
        <w:ind w:left="1103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2"/>
          <w:sz w:val="28"/>
          <w:szCs w:val="28"/>
          <w:u w:val="thick" w:color="000000"/>
        </w:rPr>
        <w:lastRenderedPageBreak/>
        <w:t xml:space="preserve">                      </w:t>
      </w:r>
      <w:r>
        <w:rPr>
          <w:rFonts w:ascii="Comic Sans MS" w:eastAsia="Comic Sans MS" w:hAnsi="Comic Sans MS" w:cs="Comic Sans MS"/>
          <w:spacing w:val="-18"/>
          <w:position w:val="2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7"/>
          <w:position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L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6"/>
          <w:position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2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ala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br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6"/>
          <w:position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2"/>
          <w:sz w:val="28"/>
          <w:szCs w:val="28"/>
        </w:rPr>
        <w:t>T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estame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to</w:t>
      </w:r>
      <w:r>
        <w:rPr>
          <w:rFonts w:ascii="Comic Sans MS" w:eastAsia="Comic Sans MS" w:hAnsi="Comic Sans MS" w:cs="Comic Sans MS"/>
          <w:spacing w:val="6"/>
          <w:position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sig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 xml:space="preserve">ica </w:t>
      </w:r>
      <w:r>
        <w:rPr>
          <w:rFonts w:ascii="Comic Sans MS" w:eastAsia="Comic Sans MS" w:hAnsi="Comic Sans MS" w:cs="Comic Sans MS"/>
          <w:position w:val="2"/>
          <w:sz w:val="28"/>
          <w:szCs w:val="28"/>
          <w:u w:val="thick" w:color="000000"/>
        </w:rPr>
        <w:t xml:space="preserve">                       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,</w:t>
      </w:r>
    </w:p>
    <w:p w:rsidR="00F57CD4" w:rsidRDefault="00162664">
      <w:pPr>
        <w:spacing w:line="500" w:lineRule="exact"/>
        <w:ind w:left="150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1"/>
          <w:sz w:val="48"/>
          <w:szCs w:val="48"/>
        </w:rPr>
        <w:t xml:space="preserve">A </w:t>
      </w:r>
      <w:r>
        <w:rPr>
          <w:rFonts w:ascii="Comic Sans MS" w:eastAsia="Comic Sans MS" w:hAnsi="Comic Sans MS" w:cs="Comic Sans MS"/>
          <w:b/>
          <w:spacing w:val="186"/>
          <w:position w:val="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y</w:t>
      </w:r>
      <w:r>
        <w:rPr>
          <w:rFonts w:ascii="Comic Sans MS" w:eastAsia="Comic Sans MS" w:hAnsi="Comic Sans MS" w:cs="Comic Sans MS"/>
          <w:spacing w:val="18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la</w:t>
      </w:r>
      <w:r>
        <w:rPr>
          <w:rFonts w:ascii="Comic Sans MS" w:eastAsia="Comic Sans MS" w:hAnsi="Comic Sans MS" w:cs="Comic Sans MS"/>
          <w:spacing w:val="18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lia</w:t>
      </w:r>
      <w:r>
        <w:rPr>
          <w:rFonts w:ascii="Comic Sans MS" w:eastAsia="Comic Sans MS" w:hAnsi="Comic Sans MS" w:cs="Comic Sans MS"/>
          <w:spacing w:val="18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position w:val="10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7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0"/>
          <w:sz w:val="28"/>
          <w:szCs w:val="28"/>
        </w:rPr>
        <w:t>h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la</w:t>
      </w:r>
      <w:r>
        <w:rPr>
          <w:rFonts w:ascii="Comic Sans MS" w:eastAsia="Comic Sans MS" w:hAnsi="Comic Sans MS" w:cs="Comic Sans MS"/>
          <w:spacing w:val="18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de</w:t>
      </w:r>
      <w:r>
        <w:rPr>
          <w:rFonts w:ascii="Comic Sans MS" w:eastAsia="Comic Sans MS" w:hAnsi="Comic Sans MS" w:cs="Comic Sans MS"/>
          <w:spacing w:val="17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 xml:space="preserve">la </w:t>
      </w:r>
      <w:r>
        <w:rPr>
          <w:rFonts w:ascii="Comic Sans MS" w:eastAsia="Comic Sans MS" w:hAnsi="Comic Sans MS" w:cs="Comic Sans MS"/>
          <w:position w:val="10"/>
          <w:sz w:val="28"/>
          <w:szCs w:val="28"/>
          <w:u w:val="thick" w:color="000000"/>
        </w:rPr>
        <w:t xml:space="preserve">                     </w:t>
      </w:r>
      <w:r>
        <w:rPr>
          <w:rFonts w:ascii="Comic Sans MS" w:eastAsia="Comic Sans MS" w:hAnsi="Comic Sans MS" w:cs="Comic Sans MS"/>
          <w:spacing w:val="3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ete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rn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5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14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0"/>
          <w:sz w:val="28"/>
          <w:szCs w:val="28"/>
        </w:rPr>
        <w:t>D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position w:val="10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5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y</w:t>
      </w:r>
      <w:r>
        <w:rPr>
          <w:rFonts w:ascii="Comic Sans MS" w:eastAsia="Comic Sans MS" w:hAnsi="Comic Sans MS" w:cs="Comic Sans MS"/>
          <w:spacing w:val="15"/>
          <w:position w:val="1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position w:val="10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0"/>
          <w:sz w:val="28"/>
          <w:szCs w:val="28"/>
        </w:rPr>
        <w:t>s</w:t>
      </w:r>
    </w:p>
    <w:p w:rsidR="00F57CD4" w:rsidRDefault="00162664">
      <w:pPr>
        <w:spacing w:line="240" w:lineRule="exact"/>
        <w:ind w:left="1103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440" w:bottom="280" w:left="740" w:header="720" w:footer="720" w:gutter="0"/>
          <w:cols w:space="720"/>
        </w:sectPr>
      </w:pP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ho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m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br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es. </w:t>
      </w:r>
      <w:r>
        <w:rPr>
          <w:rFonts w:ascii="Comic Sans MS" w:eastAsia="Comic Sans MS" w:hAnsi="Comic Sans MS" w:cs="Comic Sans MS"/>
          <w:spacing w:val="10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El </w:t>
      </w:r>
      <w:r>
        <w:rPr>
          <w:rFonts w:ascii="Comic Sans MS" w:eastAsia="Comic Sans MS" w:hAnsi="Comic Sans MS" w:cs="Comic Sans MS"/>
          <w:spacing w:val="1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tiguo </w:t>
      </w:r>
      <w:r>
        <w:rPr>
          <w:rFonts w:ascii="Comic Sans MS" w:eastAsia="Comic Sans MS" w:hAnsi="Comic Sans MS" w:cs="Comic Sans MS"/>
          <w:spacing w:val="1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T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estame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to </w:t>
      </w:r>
      <w:r>
        <w:rPr>
          <w:rFonts w:ascii="Comic Sans MS" w:eastAsia="Comic Sans MS" w:hAnsi="Comic Sans MS" w:cs="Comic Sans MS"/>
          <w:spacing w:val="12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s </w:t>
      </w:r>
      <w:r>
        <w:rPr>
          <w:rFonts w:ascii="Comic Sans MS" w:eastAsia="Comic Sans MS" w:hAnsi="Comic Sans MS" w:cs="Comic Sans MS"/>
          <w:spacing w:val="1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cue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ta </w:t>
      </w:r>
      <w:r>
        <w:rPr>
          <w:rFonts w:ascii="Comic Sans MS" w:eastAsia="Comic Sans MS" w:hAnsi="Comic Sans MS" w:cs="Comic Sans MS"/>
          <w:spacing w:val="1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la </w:t>
      </w:r>
      <w:r>
        <w:rPr>
          <w:rFonts w:ascii="Comic Sans MS" w:eastAsia="Comic Sans MS" w:hAnsi="Comic Sans MS" w:cs="Comic Sans MS"/>
          <w:spacing w:val="1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h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ist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ia </w:t>
      </w:r>
      <w:r>
        <w:rPr>
          <w:rFonts w:ascii="Comic Sans MS" w:eastAsia="Comic Sans MS" w:hAnsi="Comic Sans MS" w:cs="Comic Sans MS"/>
          <w:spacing w:val="11"/>
          <w:position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del</w:t>
      </w:r>
    </w:p>
    <w:p w:rsidR="00F57CD4" w:rsidRDefault="00162664">
      <w:pPr>
        <w:tabs>
          <w:tab w:val="left" w:pos="4100"/>
        </w:tabs>
        <w:spacing w:before="21" w:line="360" w:lineRule="exact"/>
        <w:ind w:left="1103" w:right="-62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lastRenderedPageBreak/>
        <w:t>p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ue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lo </w:t>
      </w:r>
      <w:r>
        <w:rPr>
          <w:rFonts w:ascii="Comic Sans MS" w:eastAsia="Comic Sans MS" w:hAnsi="Comic Sans MS" w:cs="Comic Sans MS"/>
          <w:spacing w:val="-29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de </w:t>
      </w:r>
      <w:r>
        <w:rPr>
          <w:rFonts w:ascii="Comic Sans MS" w:eastAsia="Comic Sans MS" w:hAnsi="Comic Sans MS" w:cs="Comic Sans MS"/>
          <w:spacing w:val="-33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  <w:u w:val="thick" w:color="000000"/>
        </w:rPr>
        <w:tab/>
      </w:r>
    </w:p>
    <w:p w:rsidR="00F57CD4" w:rsidRDefault="00162664">
      <w:pPr>
        <w:spacing w:before="21" w:line="360" w:lineRule="exact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440" w:bottom="280" w:left="740" w:header="720" w:footer="720" w:gutter="0"/>
          <w:cols w:num="2" w:space="720" w:equalWidth="0">
            <w:col w:w="4114" w:space="133"/>
            <w:col w:w="5493"/>
          </w:cols>
        </w:sectPr>
      </w:pPr>
      <w:r>
        <w:br w:type="column"/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lastRenderedPageBreak/>
        <w:t>ilumi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ada</w:t>
      </w:r>
      <w:r>
        <w:rPr>
          <w:rFonts w:ascii="Comic Sans MS" w:eastAsia="Comic Sans MS" w:hAnsi="Comic Sans MS" w:cs="Comic Sans MS"/>
          <w:spacing w:val="51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po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su</w:t>
      </w:r>
      <w:r>
        <w:rPr>
          <w:rFonts w:ascii="Comic Sans MS" w:eastAsia="Comic Sans MS" w:hAnsi="Comic Sans MS" w:cs="Comic Sans MS"/>
          <w:spacing w:val="51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Fe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en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s,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al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que</w:t>
      </w:r>
      <w:r>
        <w:rPr>
          <w:rFonts w:ascii="Comic Sans MS" w:eastAsia="Comic Sans MS" w:hAnsi="Comic Sans MS" w:cs="Comic Sans MS"/>
          <w:spacing w:val="50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se</w:t>
      </w:r>
    </w:p>
    <w:p w:rsidR="00F57CD4" w:rsidRDefault="00FC7517">
      <w:pPr>
        <w:spacing w:before="24"/>
        <w:ind w:left="1103" w:right="202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lastRenderedPageBreak/>
        <w:pict>
          <v:shape id="_x0000_s1113" type="#_x0000_t202" style="position:absolute;left:0;text-align:left;margin-left:45.6pt;margin-top:10.35pt;width:15.25pt;height:24pt;z-index:-251654144;mso-position-horizontal-relative:page" filled="f" stroked="f">
            <v:textbox inset="0,0,0,0">
              <w:txbxContent>
                <w:p w:rsidR="00F57CD4" w:rsidRDefault="00162664">
                  <w:pPr>
                    <w:spacing w:line="480" w:lineRule="exact"/>
                    <w:ind w:right="-92"/>
                    <w:rPr>
                      <w:rFonts w:ascii="Comic Sans MS" w:eastAsia="Comic Sans MS" w:hAnsi="Comic Sans MS" w:cs="Comic Sans MS"/>
                      <w:sz w:val="48"/>
                      <w:szCs w:val="48"/>
                    </w:rPr>
                  </w:pPr>
                  <w:r>
                    <w:rPr>
                      <w:rFonts w:ascii="Comic Sans MS" w:eastAsia="Comic Sans MS" w:hAnsi="Comic Sans MS" w:cs="Comic Sans MS"/>
                      <w:b/>
                      <w:sz w:val="48"/>
                      <w:szCs w:val="48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mi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sta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teme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te </w:t>
      </w:r>
      <w:r w:rsidR="00162664"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                      </w:t>
      </w:r>
      <w:r w:rsidR="00162664">
        <w:rPr>
          <w:rFonts w:ascii="Comic Sans MS" w:eastAsia="Comic Sans MS" w:hAnsi="Comic Sans MS" w:cs="Comic Sans MS"/>
          <w:sz w:val="28"/>
          <w:szCs w:val="28"/>
        </w:rPr>
        <w:t>.</w:t>
      </w:r>
      <w:r w:rsidR="00162664">
        <w:rPr>
          <w:rFonts w:ascii="Comic Sans MS" w:eastAsia="Comic Sans MS" w:hAnsi="Comic Sans MS" w:cs="Comic Sans MS"/>
          <w:spacing w:val="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El</w:t>
      </w:r>
      <w:r w:rsidR="00162664"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uevo</w:t>
      </w:r>
      <w:r w:rsidR="00162664">
        <w:rPr>
          <w:rFonts w:ascii="Comic Sans MS" w:eastAsia="Comic Sans MS" w:hAnsi="Comic Sans MS" w:cs="Comic Sans MS"/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z w:val="28"/>
          <w:szCs w:val="28"/>
        </w:rPr>
        <w:t>estame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to 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mie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za</w:t>
      </w:r>
      <w:r w:rsidR="00162664">
        <w:rPr>
          <w:rFonts w:ascii="Comic Sans MS" w:eastAsia="Comic Sans MS" w:hAnsi="Comic Sans MS" w:cs="Comic Sans MS"/>
          <w:spacing w:val="2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2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la</w:t>
      </w:r>
      <w:r w:rsidR="00162664">
        <w:rPr>
          <w:rFonts w:ascii="Comic Sans MS" w:eastAsia="Comic Sans MS" w:hAnsi="Comic Sans MS" w:cs="Comic Sans MS"/>
          <w:spacing w:val="2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llegada</w:t>
      </w:r>
      <w:r w:rsidR="00162664">
        <w:rPr>
          <w:rFonts w:ascii="Comic Sans MS" w:eastAsia="Comic Sans MS" w:hAnsi="Comic Sans MS" w:cs="Comic Sans MS"/>
          <w:spacing w:val="2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de </w:t>
      </w:r>
      <w:r w:rsidR="00162664"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                    </w:t>
      </w:r>
      <w:r w:rsidR="00162664">
        <w:rPr>
          <w:rFonts w:ascii="Comic Sans MS" w:eastAsia="Comic Sans MS" w:hAnsi="Comic Sans MS" w:cs="Comic Sans MS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2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2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pacing w:val="2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rr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2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quién</w:t>
      </w:r>
      <w:r w:rsidR="00162664">
        <w:rPr>
          <w:rFonts w:ascii="Comic Sans MS" w:eastAsia="Comic Sans MS" w:hAnsi="Comic Sans MS" w:cs="Comic Sans MS"/>
          <w:spacing w:val="2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 w:rsidR="00162664">
        <w:rPr>
          <w:rFonts w:ascii="Comic Sans MS" w:eastAsia="Comic Sans MS" w:hAnsi="Comic Sans MS" w:cs="Comic Sans MS"/>
          <w:sz w:val="28"/>
          <w:szCs w:val="28"/>
        </w:rPr>
        <w:t>ue él</w:t>
      </w:r>
      <w:r w:rsidR="00162664"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la</w:t>
      </w:r>
      <w:r w:rsidR="00162664"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im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ta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cia</w:t>
      </w:r>
      <w:r w:rsidR="00162664">
        <w:rPr>
          <w:rFonts w:ascii="Comic Sans MS" w:eastAsia="Comic Sans MS" w:hAnsi="Comic Sans MS" w:cs="Comic Sans MS"/>
          <w:spacing w:val="2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2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su</w:t>
      </w:r>
      <w:r w:rsidR="00162664">
        <w:rPr>
          <w:rFonts w:ascii="Comic Sans MS" w:eastAsia="Comic Sans MS" w:hAnsi="Comic Sans MS" w:cs="Comic Sans MS"/>
          <w:spacing w:val="2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edicaci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ó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.</w:t>
      </w:r>
      <w:r w:rsidR="00162664">
        <w:rPr>
          <w:rFonts w:ascii="Comic Sans MS" w:eastAsia="Comic Sans MS" w:hAnsi="Comic Sans MS" w:cs="Comic Sans MS"/>
          <w:spacing w:val="2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L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2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se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ñ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za</w:t>
      </w:r>
      <w:r w:rsidR="00162664">
        <w:rPr>
          <w:rFonts w:ascii="Comic Sans MS" w:eastAsia="Comic Sans MS" w:hAnsi="Comic Sans MS" w:cs="Comic Sans MS"/>
          <w:spacing w:val="2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2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la</w:t>
      </w:r>
      <w:r w:rsidR="00162664">
        <w:rPr>
          <w:rFonts w:ascii="Comic Sans MS" w:eastAsia="Comic Sans MS" w:hAnsi="Comic Sans MS" w:cs="Comic Sans MS"/>
          <w:spacing w:val="2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Bi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sz w:val="28"/>
          <w:szCs w:val="28"/>
        </w:rPr>
        <w:t>lia es</w:t>
      </w:r>
      <w:r w:rsidR="00162664"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ti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o </w:t>
      </w:r>
      <w:r w:rsidR="00162664">
        <w:rPr>
          <w:rFonts w:ascii="Comic Sans MS" w:eastAsia="Comic Sans MS" w:hAnsi="Comic Sans MS" w:cs="Comic Sans MS"/>
          <w:sz w:val="28"/>
          <w:szCs w:val="28"/>
          <w:u w:val="thick" w:color="000000"/>
        </w:rPr>
        <w:t xml:space="preserve">                     </w:t>
      </w:r>
      <w:r w:rsidR="00162664">
        <w:rPr>
          <w:rFonts w:ascii="Comic Sans MS" w:eastAsia="Comic Sans MS" w:hAnsi="Comic Sans MS" w:cs="Comic Sans MS"/>
          <w:spacing w:val="83"/>
          <w:sz w:val="28"/>
          <w:szCs w:val="28"/>
          <w:u w:val="thick" w:color="000000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es</w:t>
      </w:r>
      <w:r w:rsidR="00162664">
        <w:rPr>
          <w:rFonts w:ascii="Comic Sans MS" w:eastAsia="Comic Sans MS" w:hAnsi="Comic Sans MS" w:cs="Comic Sans MS"/>
          <w:spacing w:val="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i</w:t>
      </w:r>
      <w:r w:rsidR="00162664">
        <w:rPr>
          <w:rFonts w:ascii="Comic Sans MS" w:eastAsia="Comic Sans MS" w:hAnsi="Comic Sans MS" w:cs="Comic Sans MS"/>
          <w:spacing w:val="6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quie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</w:t>
      </w:r>
      <w:r w:rsidR="00162664">
        <w:rPr>
          <w:rFonts w:ascii="Comic Sans MS" w:eastAsia="Comic Sans MS" w:hAnsi="Comic Sans MS" w:cs="Comic Sans MS"/>
          <w:spacing w:val="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ser</w:t>
      </w:r>
      <w:r w:rsidR="00162664">
        <w:rPr>
          <w:rFonts w:ascii="Comic Sans MS" w:eastAsia="Comic Sans MS" w:hAnsi="Comic Sans MS" w:cs="Comic Sans MS"/>
          <w:spacing w:val="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un</w:t>
      </w:r>
      <w:r w:rsidR="00162664">
        <w:rPr>
          <w:rFonts w:ascii="Comic Sans MS" w:eastAsia="Comic Sans MS" w:hAnsi="Comic Sans MS" w:cs="Comic Sans MS"/>
          <w:spacing w:val="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li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 w:rsidR="00162664">
        <w:rPr>
          <w:rFonts w:ascii="Comic Sans MS" w:eastAsia="Comic Sans MS" w:hAnsi="Comic Sans MS" w:cs="Comic Sans MS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6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5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cie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cia</w:t>
      </w:r>
    </w:p>
    <w:p w:rsidR="00F57CD4" w:rsidRDefault="00162664">
      <w:pPr>
        <w:spacing w:line="460" w:lineRule="exact"/>
        <w:ind w:left="177"/>
        <w:rPr>
          <w:rFonts w:ascii="Comic Sans MS" w:eastAsia="Comic Sans MS" w:hAnsi="Comic Sans MS" w:cs="Comic Sans MS"/>
          <w:position w:val="7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4"/>
          <w:sz w:val="48"/>
          <w:szCs w:val="48"/>
        </w:rPr>
        <w:t xml:space="preserve">C  </w:t>
      </w:r>
      <w:r>
        <w:rPr>
          <w:rFonts w:ascii="Comic Sans MS" w:eastAsia="Comic Sans MS" w:hAnsi="Comic Sans MS" w:cs="Comic Sans MS"/>
          <w:b/>
          <w:spacing w:val="6"/>
          <w:position w:val="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position w:val="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 xml:space="preserve">de 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h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ist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7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ia, y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7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position w:val="7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existe c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7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position w:val="7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adicci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ó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n c</w:t>
      </w:r>
      <w:r>
        <w:rPr>
          <w:rFonts w:ascii="Comic Sans MS" w:eastAsia="Comic Sans MS" w:hAnsi="Comic Sans MS" w:cs="Comic Sans MS"/>
          <w:spacing w:val="1"/>
          <w:position w:val="7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7"/>
          <w:sz w:val="28"/>
          <w:szCs w:val="28"/>
        </w:rPr>
        <w:t>n ellas.</w:t>
      </w:r>
    </w:p>
    <w:p w:rsidR="001B3F8E" w:rsidRDefault="001B3F8E">
      <w:pPr>
        <w:spacing w:line="140" w:lineRule="exact"/>
        <w:ind w:left="1103" w:right="219"/>
        <w:jc w:val="both"/>
        <w:rPr>
          <w:rFonts w:ascii="Comic Sans MS" w:eastAsia="Comic Sans MS" w:hAnsi="Comic Sans MS" w:cs="Comic Sans MS"/>
          <w:position w:val="-10"/>
          <w:sz w:val="28"/>
          <w:szCs w:val="28"/>
        </w:rPr>
      </w:pPr>
      <w:r>
        <w:rPr>
          <w:rFonts w:ascii="Comic Sans MS" w:eastAsia="Comic Sans MS" w:hAnsi="Comic Sans MS" w:cs="Comic Sans MS"/>
          <w:noProof/>
          <w:position w:val="-10"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6350</wp:posOffset>
                </wp:positionV>
                <wp:extent cx="4895850" cy="352425"/>
                <wp:effectExtent l="0" t="0" r="19050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3F8E" w:rsidRPr="001B3F8E" w:rsidRDefault="001B3F8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B3F8E">
                              <w:rPr>
                                <w:b/>
                                <w:sz w:val="24"/>
                                <w:szCs w:val="24"/>
                              </w:rPr>
                              <w:t>Para interpretarla correctamente hay que saber que utiliza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1" o:spid="_x0000_s1026" type="#_x0000_t202" style="position:absolute;left:0;text-align:left;margin-left:57.5pt;margin-top:.5pt;width:385.5pt;height:27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" fillcolor="white [3201]" strokeweight=".5pt">
                <v:textbox>
                  <w:txbxContent>
                    <w:p w:rsidR="001B3F8E" w:rsidRPr="001B3F8E" w:rsidRDefault="001B3F8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B3F8E">
                        <w:rPr>
                          <w:b/>
                          <w:sz w:val="24"/>
                          <w:szCs w:val="24"/>
                        </w:rPr>
                        <w:t>Para interpretarla correctamente hay que saber que utiliza</w:t>
                      </w:r>
                    </w:p>
                  </w:txbxContent>
                </v:textbox>
              </v:shape>
            </w:pict>
          </mc:Fallback>
        </mc:AlternateContent>
      </w:r>
    </w:p>
    <w:p w:rsidR="001B3F8E" w:rsidRDefault="001B3F8E">
      <w:pPr>
        <w:spacing w:line="140" w:lineRule="exact"/>
        <w:ind w:left="1103" w:right="219"/>
        <w:jc w:val="both"/>
        <w:rPr>
          <w:rFonts w:ascii="Comic Sans MS" w:eastAsia="Comic Sans MS" w:hAnsi="Comic Sans MS" w:cs="Comic Sans MS"/>
          <w:position w:val="-10"/>
          <w:sz w:val="28"/>
          <w:szCs w:val="28"/>
        </w:rPr>
      </w:pPr>
    </w:p>
    <w:p w:rsidR="001B3F8E" w:rsidRDefault="001B3F8E">
      <w:pPr>
        <w:spacing w:line="140" w:lineRule="exact"/>
        <w:ind w:left="1103" w:right="219"/>
        <w:jc w:val="both"/>
        <w:rPr>
          <w:rFonts w:ascii="Comic Sans MS" w:eastAsia="Comic Sans MS" w:hAnsi="Comic Sans MS" w:cs="Comic Sans MS"/>
          <w:position w:val="-10"/>
          <w:sz w:val="28"/>
          <w:szCs w:val="28"/>
        </w:rPr>
      </w:pPr>
    </w:p>
    <w:p w:rsidR="001B3F8E" w:rsidRDefault="001B3F8E">
      <w:pPr>
        <w:spacing w:line="140" w:lineRule="exact"/>
        <w:ind w:left="1103" w:right="219"/>
        <w:jc w:val="both"/>
        <w:rPr>
          <w:rFonts w:ascii="Comic Sans MS" w:eastAsia="Comic Sans MS" w:hAnsi="Comic Sans MS" w:cs="Comic Sans MS"/>
          <w:sz w:val="28"/>
          <w:szCs w:val="28"/>
        </w:rPr>
        <w:sectPr w:rsidR="001B3F8E">
          <w:type w:val="continuous"/>
          <w:pgSz w:w="11920" w:h="16840"/>
          <w:pgMar w:top="1560" w:right="1440" w:bottom="280" w:left="740" w:header="720" w:footer="720" w:gutter="0"/>
          <w:cols w:space="720"/>
        </w:sectPr>
      </w:pPr>
    </w:p>
    <w:p w:rsidR="00F57CD4" w:rsidRDefault="00162664">
      <w:pPr>
        <w:tabs>
          <w:tab w:val="left" w:pos="4320"/>
        </w:tabs>
        <w:spacing w:line="500" w:lineRule="exact"/>
        <w:ind w:left="134" w:right="-9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3"/>
          <w:sz w:val="48"/>
          <w:szCs w:val="48"/>
        </w:rPr>
        <w:lastRenderedPageBreak/>
        <w:t xml:space="preserve">O  </w:t>
      </w:r>
      <w:r>
        <w:rPr>
          <w:rFonts w:ascii="Comic Sans MS" w:eastAsia="Comic Sans MS" w:hAnsi="Comic Sans MS" w:cs="Comic Sans MS"/>
          <w:b/>
          <w:spacing w:val="-37"/>
          <w:position w:val="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-4"/>
          <w:sz w:val="28"/>
          <w:szCs w:val="28"/>
        </w:rPr>
        <w:t>disti</w:t>
      </w:r>
      <w:r>
        <w:rPr>
          <w:rFonts w:ascii="Comic Sans MS" w:eastAsia="Comic Sans MS" w:hAnsi="Comic Sans MS" w:cs="Comic Sans MS"/>
          <w:spacing w:val="-1"/>
          <w:position w:val="-4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4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1"/>
          <w:position w:val="-4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-4"/>
          <w:sz w:val="28"/>
          <w:szCs w:val="28"/>
        </w:rPr>
        <w:t xml:space="preserve">s </w:t>
      </w:r>
      <w:r>
        <w:rPr>
          <w:rFonts w:ascii="Comic Sans MS" w:eastAsia="Comic Sans MS" w:hAnsi="Comic Sans MS" w:cs="Comic Sans MS"/>
          <w:spacing w:val="-16"/>
          <w:position w:val="-4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4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-4"/>
          <w:sz w:val="28"/>
          <w:szCs w:val="28"/>
          <w:u w:val="thick" w:color="000000"/>
        </w:rPr>
        <w:tab/>
      </w:r>
    </w:p>
    <w:p w:rsidR="00F57CD4" w:rsidRDefault="00162664">
      <w:pPr>
        <w:spacing w:line="140" w:lineRule="exact"/>
        <w:rPr>
          <w:sz w:val="15"/>
          <w:szCs w:val="15"/>
        </w:rPr>
      </w:pPr>
      <w:r>
        <w:br w:type="column"/>
      </w:r>
    </w:p>
    <w:p w:rsidR="00F57CD4" w:rsidRDefault="00162664">
      <w:pPr>
        <w:spacing w:line="360" w:lineRule="exact"/>
        <w:rPr>
          <w:rFonts w:ascii="Comic Sans MS" w:eastAsia="Comic Sans MS" w:hAnsi="Comic Sans MS" w:cs="Comic Sans MS"/>
          <w:sz w:val="28"/>
          <w:szCs w:val="28"/>
        </w:rPr>
        <w:sectPr w:rsidR="00F57CD4">
          <w:type w:val="continuous"/>
          <w:pgSz w:w="11920" w:h="16840"/>
          <w:pgMar w:top="1560" w:right="1440" w:bottom="280" w:left="740" w:header="720" w:footer="720" w:gutter="0"/>
          <w:cols w:num="2" w:space="720" w:equalWidth="0">
            <w:col w:w="4340" w:space="150"/>
            <w:col w:w="5250"/>
          </w:cols>
        </w:sectPr>
      </w:pPr>
      <w:r>
        <w:rPr>
          <w:rFonts w:ascii="Comic Sans MS" w:eastAsia="Comic Sans MS" w:hAnsi="Comic Sans MS" w:cs="Comic Sans MS"/>
          <w:position w:val="-1"/>
          <w:sz w:val="28"/>
          <w:szCs w:val="28"/>
          <w:u w:val="thick" w:color="000000"/>
        </w:rPr>
        <w:t xml:space="preserve">                    </w:t>
      </w:r>
      <w:r>
        <w:rPr>
          <w:rFonts w:ascii="Comic Sans MS" w:eastAsia="Comic Sans MS" w:hAnsi="Comic Sans MS" w:cs="Comic Sans MS"/>
          <w:spacing w:val="-26"/>
          <w:position w:val="-1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,</w:t>
      </w:r>
      <w:r>
        <w:rPr>
          <w:rFonts w:ascii="Comic Sans MS" w:eastAsia="Comic Sans MS" w:hAnsi="Comic Sans MS" w:cs="Comic Sans MS"/>
          <w:spacing w:val="66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68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f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mas</w:t>
      </w:r>
      <w:r>
        <w:rPr>
          <w:rFonts w:ascii="Comic Sans MS" w:eastAsia="Comic Sans MS" w:hAnsi="Comic Sans MS" w:cs="Comic Sans MS"/>
          <w:spacing w:val="67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disti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tas</w:t>
      </w:r>
      <w:r>
        <w:rPr>
          <w:rFonts w:ascii="Comic Sans MS" w:eastAsia="Comic Sans MS" w:hAnsi="Comic Sans MS" w:cs="Comic Sans MS"/>
          <w:spacing w:val="65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de</w:t>
      </w:r>
    </w:p>
    <w:p w:rsidR="00F57CD4" w:rsidRDefault="00FC7517">
      <w:pPr>
        <w:spacing w:before="1" w:line="120" w:lineRule="exact"/>
        <w:rPr>
          <w:sz w:val="13"/>
          <w:szCs w:val="13"/>
        </w:rPr>
      </w:pPr>
      <w:r>
        <w:rPr>
          <w:lang w:val="en-US"/>
        </w:rPr>
        <w:lastRenderedPageBreak/>
        <w:pict>
          <v:group id="_x0000_s1077" style="position:absolute;margin-left:458pt;margin-top:561.85pt;width:107.3pt;height:163.3pt;z-index:-251655168;mso-position-horizontal-relative:page;mso-position-vertical-relative:page" coordorigin="9160,11237" coordsize="2146,3266">
            <v:shape id="_x0000_s1112" style="position:absolute;left:10862;top:11257;width:343;height:214" coordorigin="10862,11257" coordsize="343,214" path="m10862,11288r329,183l11206,11439r-344,-182l10862,11288xe" fillcolor="black" stroked="f">
              <v:path arrowok="t"/>
            </v:shape>
            <v:shape id="_x0000_s1111" style="position:absolute;left:10627;top:11238;width:235;height:94" coordorigin="10627,11238" coordsize="235,94" path="m10642,11288r-15,29l10656,11331r17,-14l10687,11288r31,-19l10733,11269r31,-12l10800,11257r31,12l10862,11288r,-31l10831,11238r-98,l10704,11257r-31,12l10642,11288xe" fillcolor="black" stroked="f">
              <v:path arrowok="t"/>
            </v:shape>
            <v:shape id="_x0000_s1110" style="position:absolute;left:9190;top:11317;width:1466;height:2448" coordorigin="9190,11317" coordsize="1466,2448" path="m9221,13765r1435,-2434l10627,11317,9190,13748r,17l9206,13765r15,-17l9221,13765xe" fillcolor="black" stroked="f">
              <v:path arrowok="t"/>
            </v:shape>
            <v:shape id="_x0000_s1109" style="position:absolute;left:9190;top:11317;width:1466;height:2448" coordorigin="9190,11317" coordsize="1466,2448" path="m9221,13748r-15,17l9221,13765r,-17xe" fillcolor="black" stroked="f">
              <v:path arrowok="t"/>
            </v:shape>
            <v:shape id="_x0000_s1108" style="position:absolute;left:9175;top:13686;width:646;height:372" coordorigin="9175,13686" coordsize="646,372" path="m9175,13705r631,353l9790,14041r16,17l9821,14058r,-29l9190,13686r-15,19xe" fillcolor="black" stroked="f">
              <v:path arrowok="t"/>
            </v:shape>
            <v:shape id="_x0000_s1107" style="position:absolute;left:9821;top:11672;width:1452;height:2443" coordorigin="9821,11672" coordsize="1452,2443" path="m11256,11672l9821,14103r31,12l11273,11687r-17,-15xe" fillcolor="black" stroked="f">
              <v:path arrowok="t"/>
            </v:shape>
            <v:shape id="_x0000_s1106" style="position:absolute;left:11191;top:11439;width:113;height:247" coordorigin="11191,11439" coordsize="113,247" path="m11225,11485r17,17l11256,11533r17,29l11273,11641r-17,31l11273,11687r14,-32l11304,11624r,-79l11287,11514r-14,-29l11242,11471r-36,-32l11191,11471r34,14xe" fillcolor="black" stroked="f">
              <v:path arrowok="t"/>
            </v:shape>
            <v:shape id="_x0000_s1105" style="position:absolute;left:9677;top:11715;width:1358;height:2326" coordorigin="9677,11715" coordsize="1358,2326" path="m9694,14010r,31l9694,14024r1341,-2289l11021,11715,9677,14010r,14l9694,14041r,-31xe" fillcolor="black" stroked="f">
              <v:path arrowok="t"/>
            </v:shape>
            <v:shape id="_x0000_s1104" style="position:absolute;left:9677;top:14010;width:175;height:106" coordorigin="9677,14010" coordsize="175,106" path="m9821,14103r31,-19l9694,14010r-17,31l9838,14115r14,l9852,14084r-31,19xe" fillcolor="black" stroked="f">
              <v:path arrowok="t"/>
            </v:shape>
            <v:shape id="_x0000_s1103" style="position:absolute;left:9821;top:11795;width:1370;height:2321" coordorigin="9821,11795" coordsize="1370,2321" path="m9821,14103r31,12l11174,11826r17,l11191,11795r-17,l11160,11809,9821,14103xe" fillcolor="black" stroked="f">
              <v:path arrowok="t"/>
            </v:shape>
            <v:shape id="_x0000_s1102" style="position:absolute;left:9821;top:11795;width:1370;height:2321" coordorigin="9821,11795" coordsize="1370,2321" path="m11174,11826l9852,14115r1339,-2289l11174,11826xe" fillcolor="black" stroked="f">
              <v:path arrowok="t"/>
            </v:shape>
            <v:shape id="_x0000_s1101" style="position:absolute;left:11021;top:11715;width:170;height:110" coordorigin="11021,11715" coordsize="170,110" path="m11035,11735r-14,12l11174,11826r17,-31l11035,11715r-14,l11035,11735xe" fillcolor="black" stroked="f">
              <v:path arrowok="t"/>
            </v:shape>
            <v:shape id="_x0000_s1100" style="position:absolute;left:9206;top:11454;width:1368;height:2311" coordorigin="9206,11454" coordsize="1368,2311" path="m9221,13748r1322,-2294l9206,13748r,17l9221,13765r1353,-2294l10543,11454,9221,13748xe" fillcolor="black" stroked="f">
              <v:path arrowok="t"/>
            </v:shape>
            <v:shape id="_x0000_s1099" style="position:absolute;left:9206;top:13748;width:173;height:108" coordorigin="9206,13748" coordsize="173,108" path="m9365,13839r14,17l9379,13823r-158,-75l9206,13765r159,91l9379,13856r-14,-17xe" fillcolor="black" stroked="f">
              <v:path arrowok="t"/>
            </v:shape>
            <v:shape id="_x0000_s1098" style="position:absolute;left:9324;top:11545;width:1394;height:2405" coordorigin="9324,11545" coordsize="1394,2405" path="m10718,11545r-14,l10704,11562r,-17l9324,13931r14,19l10718,11562r,-17xe" fillcolor="black" stroked="f">
              <v:path arrowok="t"/>
            </v:shape>
            <v:shape id="_x0000_s1097" style="position:absolute;left:10543;top:11454;width:175;height:108" coordorigin="10543,11454" coordsize="175,108" path="m10574,11471r-31,14l10704,11562r14,-17l10560,11454r-17,l10574,11471xe" fillcolor="black" stroked="f">
              <v:path arrowok="t"/>
            </v:shape>
            <v:shape id="_x0000_s1096" style="position:absolute;left:9677;top:11735;width:1358;height:2306" coordorigin="9677,11735" coordsize="1358,2306" path="m11035,11735r-14,l9677,14010r,31l9694,14041r,-31l11035,11735xe" fillcolor="black" stroked="f">
              <v:path arrowok="t"/>
            </v:shape>
            <v:shape id="_x0000_s1095" style="position:absolute;left:9677;top:11735;width:1358;height:2306" coordorigin="9677,11735" coordsize="1358,2306" path="m9694,14010r,14l11035,11735,9694,14010xe" fillcolor="black" stroked="f">
              <v:path arrowok="t"/>
            </v:shape>
            <v:shape id="_x0000_s1094" style="position:absolute;left:9365;top:13823;width:329;height:218" coordorigin="9365,13823" coordsize="329,218" path="m9365,13839r,17l9677,14041r-281,-185l9379,13839r,-16l9365,13839xe" fillcolor="black" stroked="f">
              <v:path arrowok="t"/>
            </v:shape>
            <v:shape id="_x0000_s1093" style="position:absolute;left:9365;top:13823;width:329;height:218" coordorigin="9365,13823" coordsize="329,218" path="m9694,14010r-315,-171l9396,13856r281,185l9694,14010xe" fillcolor="black" stroked="f">
              <v:path arrowok="t"/>
            </v:shape>
            <v:shape id="_x0000_s1092" style="position:absolute;left:9478;top:11874;width:1214;height:2076" coordorigin="9478,11874" coordsize="1214,2076" path="m10678,11905l9504,13950r1188,-2064l10692,11874r-29,l9478,13931r26,19l10678,11905xe" fillcolor="black" stroked="f">
              <v:path arrowok="t"/>
            </v:shape>
            <v:shape id="_x0000_s1091" style="position:absolute;left:10718;top:11545;width:317;height:202" coordorigin="10718,11545" coordsize="317,202" path="m10718,11581r303,166l11021,11735r14,l11035,11715r-302,-170l10718,11581xe" fillcolor="black" stroked="f">
              <v:path arrowok="t"/>
            </v:shape>
            <v:shape id="_x0000_s1090" style="position:absolute;left:9190;top:13686;width:648;height:372" coordorigin="9190,13686" coordsize="648,372" path="m9201,13692r-11,13l9821,14058r17,-17l9201,13692xe" fillcolor="black" stroked="f">
              <v:path arrowok="t"/>
            </v:shape>
            <v:shape id="_x0000_s1089" style="position:absolute;left:9190;top:13686;width:648;height:372" coordorigin="9190,13686" coordsize="648,372" path="m9206,13686r-16,l9201,13692r5,-6xe" fillcolor="black" stroked="f">
              <v:path arrowok="t"/>
            </v:shape>
            <v:shape id="_x0000_s1088" style="position:absolute;left:9161;top:13748;width:60;height:754" coordorigin="9161,13748" coordsize="60,754" path="m9190,13748r-29,723l9190,14487r31,-739l9190,13748xe" fillcolor="black" stroked="f">
              <v:path arrowok="t"/>
            </v:shape>
            <v:shape id="_x0000_s1087" style="position:absolute;left:9161;top:13748;width:60;height:754" coordorigin="9161,13748" coordsize="60,754" path="m9175,14502r-14,-30l9161,14487r14,15xe" fillcolor="black" stroked="f">
              <v:path arrowok="t"/>
            </v:shape>
            <v:shape id="_x0000_s1086" style="position:absolute;left:9161;top:13748;width:60;height:754" coordorigin="9161,13748" coordsize="60,754" path="m9161,14471r,l9161,14472r,-1xe" fillcolor="black" stroked="f">
              <v:path arrowok="t"/>
            </v:shape>
            <v:shape id="_x0000_s1085" style="position:absolute;left:9175;top:14077;width:691;height:401" coordorigin="9175,14077" coordsize="691,401" path="m9852,14094r,-17l9175,14449r15,29l9866,14094r,-17l9852,14094xe" fillcolor="black" stroked="f">
              <v:path arrowok="t"/>
            </v:shape>
            <v:shape id="_x0000_s1084" style="position:absolute;left:9175;top:14334;width:139;height:137" coordorigin="9175,14334" coordsize="139,137" path="m9314,14396r-139,-62l9175,14471r139,-75xe" fillcolor="black" stroked="f">
              <v:path arrowok="t"/>
            </v:shape>
            <v:shape id="_x0000_s1083" style="position:absolute;left:10466;top:11581;width:108;height:43" coordorigin="10466,11581" coordsize="108,43" path="m10466,11624r108,l10498,11581r-32,43xe" fillcolor="black" stroked="f">
              <v:path arrowok="t"/>
            </v:shape>
            <v:shape id="_x0000_s1082" style="position:absolute;left:10483;top:11562;width:646;height:370" coordorigin="10483,11562" coordsize="646,370" path="m10514,11581r598,350l11129,11917r-631,-355l10483,11562r,31l11112,11931r-598,-350xe" fillcolor="black" stroked="f">
              <v:path arrowok="t"/>
            </v:shape>
            <v:shape id="_x0000_s1081" style="position:absolute;left:10406;top:11562;width:108;height:137" coordorigin="10406,11562" coordsize="108,137" path="m10438,11699r76,-118l10483,11562r-77,125l10406,11699r15,l10438,11687r,12xe" fillcolor="black" stroked="f">
              <v:path arrowok="t"/>
            </v:shape>
            <v:shape id="_x0000_s1080" style="position:absolute;left:10406;top:11562;width:108;height:137" coordorigin="10406,11562" coordsize="108,137" path="m10438,11687r-17,12l10438,11699r,-12xe" fillcolor="black" stroked="f">
              <v:path arrowok="t"/>
            </v:shape>
            <v:shape id="_x0000_s1079" style="position:absolute;left:10421;top:11687;width:646;height:367" coordorigin="10421,11687" coordsize="646,367" path="m10421,11699r631,355l11035,12039r17,15l11066,12054r,-31l10438,11687r-17,12xe" fillcolor="black" stroked="f">
              <v:path arrowok="t"/>
            </v:shape>
            <v:shape id="_x0000_s1078" style="position:absolute;left:11035;top:11917;width:94;height:137" coordorigin="11035,11917" coordsize="94,137" path="m11129,11917r-17,l11112,11931r,-14l11035,12039r31,15l11129,11931r,-14xe" fillcolor="black" stroked="f">
              <v:path arrowok="t"/>
            </v:shape>
            <w10:wrap anchorx="page" anchory="page"/>
          </v:group>
        </w:pict>
      </w:r>
    </w:p>
    <w:p w:rsidR="00F57CD4" w:rsidRDefault="00162664">
      <w:pPr>
        <w:tabs>
          <w:tab w:val="left" w:pos="1100"/>
        </w:tabs>
        <w:spacing w:line="146" w:lineRule="auto"/>
        <w:ind w:left="1103" w:right="182" w:hanging="991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-20"/>
          <w:sz w:val="48"/>
          <w:szCs w:val="48"/>
        </w:rPr>
        <w:t>M</w:t>
      </w:r>
      <w:r>
        <w:rPr>
          <w:rFonts w:ascii="Comic Sans MS" w:eastAsia="Comic Sans MS" w:hAnsi="Comic Sans MS" w:cs="Comic Sans MS"/>
          <w:b/>
          <w:position w:val="-20"/>
          <w:sz w:val="48"/>
          <w:szCs w:val="48"/>
        </w:rPr>
        <w:tab/>
      </w:r>
      <w:r>
        <w:rPr>
          <w:rFonts w:ascii="Comic Sans MS" w:eastAsia="Comic Sans MS" w:hAnsi="Comic Sans MS" w:cs="Comic Sans MS"/>
          <w:sz w:val="28"/>
          <w:szCs w:val="28"/>
        </w:rPr>
        <w:t>ex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esi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ó</w:t>
      </w:r>
      <w:r>
        <w:rPr>
          <w:rFonts w:ascii="Comic Sans MS" w:eastAsia="Comic Sans MS" w:hAnsi="Comic Sans MS" w:cs="Comic Sans MS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2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que</w:t>
      </w:r>
      <w:r>
        <w:rPr>
          <w:rFonts w:ascii="Comic Sans MS" w:eastAsia="Comic Sans MS" w:hAnsi="Comic Sans MS" w:cs="Comic Sans MS"/>
          <w:spacing w:val="2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aut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es</w:t>
      </w:r>
      <w:r>
        <w:rPr>
          <w:rFonts w:ascii="Comic Sans MS" w:eastAsia="Comic Sans MS" w:hAnsi="Comic Sans MS" w:cs="Comic Sans MS"/>
          <w:spacing w:val="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í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lic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usa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mu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ica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rn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2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un me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saje</w:t>
      </w:r>
      <w:r>
        <w:rPr>
          <w:rFonts w:ascii="Comic Sans MS" w:eastAsia="Comic Sans MS" w:hAnsi="Comic Sans MS" w:cs="Comic Sans MS"/>
          <w:spacing w:val="6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eligi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.</w:t>
      </w:r>
      <w:r>
        <w:rPr>
          <w:rFonts w:ascii="Comic Sans MS" w:eastAsia="Comic Sans MS" w:hAnsi="Comic Sans MS" w:cs="Comic Sans MS"/>
          <w:spacing w:val="6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dem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6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destacar</w:t>
      </w:r>
      <w:r>
        <w:rPr>
          <w:rFonts w:ascii="Comic Sans MS" w:eastAsia="Comic Sans MS" w:hAnsi="Comic Sans MS" w:cs="Comic Sans MS"/>
          <w:spacing w:val="5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6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d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6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  <w:r>
        <w:rPr>
          <w:rFonts w:ascii="Comic Sans MS" w:eastAsia="Comic Sans MS" w:hAnsi="Comic Sans MS" w:cs="Comic Sans MS"/>
          <w:spacing w:val="60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gé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</w:t>
      </w:r>
    </w:p>
    <w:p w:rsidR="00F57CD4" w:rsidRDefault="00162664">
      <w:pPr>
        <w:spacing w:line="540" w:lineRule="exact"/>
        <w:ind w:left="196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sz w:val="48"/>
          <w:szCs w:val="48"/>
        </w:rPr>
        <w:t xml:space="preserve">P  </w:t>
      </w:r>
      <w:r>
        <w:rPr>
          <w:rFonts w:ascii="Comic Sans MS" w:eastAsia="Comic Sans MS" w:hAnsi="Comic Sans MS" w:cs="Comic Sans MS"/>
          <w:b/>
          <w:spacing w:val="28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lite</w:t>
      </w:r>
      <w:r>
        <w:rPr>
          <w:rFonts w:ascii="Comic Sans MS" w:eastAsia="Comic Sans MS" w:hAnsi="Comic Sans MS" w:cs="Comic Sans MS"/>
          <w:spacing w:val="-1"/>
          <w:position w:val="9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9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1"/>
          <w:position w:val="9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s  </w:t>
      </w:r>
      <w:r>
        <w:rPr>
          <w:rFonts w:ascii="Comic Sans MS" w:eastAsia="Comic Sans MS" w:hAnsi="Comic Sans MS" w:cs="Comic Sans MS"/>
          <w:spacing w:val="16"/>
          <w:position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de  </w:t>
      </w:r>
      <w:r>
        <w:rPr>
          <w:rFonts w:ascii="Comic Sans MS" w:eastAsia="Comic Sans MS" w:hAnsi="Comic Sans MS" w:cs="Comic Sans MS"/>
          <w:spacing w:val="16"/>
          <w:position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la  </w:t>
      </w:r>
      <w:r>
        <w:rPr>
          <w:rFonts w:ascii="Comic Sans MS" w:eastAsia="Comic Sans MS" w:hAnsi="Comic Sans MS" w:cs="Comic Sans MS"/>
          <w:spacing w:val="16"/>
          <w:position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position w:val="9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lia  </w:t>
      </w:r>
      <w:r>
        <w:rPr>
          <w:rFonts w:ascii="Comic Sans MS" w:eastAsia="Comic Sans MS" w:hAnsi="Comic Sans MS" w:cs="Comic Sans MS"/>
          <w:spacing w:val="16"/>
          <w:position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l</w:t>
      </w:r>
      <w:r>
        <w:rPr>
          <w:rFonts w:ascii="Comic Sans MS" w:eastAsia="Comic Sans MS" w:hAnsi="Comic Sans MS" w:cs="Comic Sans MS"/>
          <w:spacing w:val="1"/>
          <w:position w:val="9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s  </w:t>
      </w:r>
      <w:r>
        <w:rPr>
          <w:rFonts w:ascii="Comic Sans MS" w:eastAsia="Comic Sans MS" w:hAnsi="Comic Sans MS" w:cs="Comic Sans MS"/>
          <w:spacing w:val="14"/>
          <w:position w:val="9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siguie</w:t>
      </w:r>
      <w:r>
        <w:rPr>
          <w:rFonts w:ascii="Comic Sans MS" w:eastAsia="Comic Sans MS" w:hAnsi="Comic Sans MS" w:cs="Comic Sans MS"/>
          <w:spacing w:val="-1"/>
          <w:position w:val="9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 xml:space="preserve">tes:   </w:t>
      </w:r>
      <w:r>
        <w:rPr>
          <w:rFonts w:ascii="Comic Sans MS" w:eastAsia="Comic Sans MS" w:hAnsi="Comic Sans MS" w:cs="Comic Sans MS"/>
          <w:position w:val="9"/>
          <w:sz w:val="28"/>
          <w:szCs w:val="28"/>
          <w:u w:val="thick" w:color="000000"/>
        </w:rPr>
        <w:t xml:space="preserve">                   </w:t>
      </w:r>
      <w:r>
        <w:rPr>
          <w:rFonts w:ascii="Comic Sans MS" w:eastAsia="Comic Sans MS" w:hAnsi="Comic Sans MS" w:cs="Comic Sans MS"/>
          <w:position w:val="9"/>
          <w:sz w:val="28"/>
          <w:szCs w:val="28"/>
        </w:rPr>
        <w:t>(leyes),</w:t>
      </w:r>
    </w:p>
    <w:p w:rsidR="00F57CD4" w:rsidRDefault="00162664">
      <w:pPr>
        <w:spacing w:line="220" w:lineRule="exact"/>
        <w:ind w:left="1103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-1"/>
          <w:sz w:val="28"/>
          <w:szCs w:val="28"/>
          <w:u w:val="thick" w:color="000000"/>
        </w:rPr>
        <w:t xml:space="preserve">                  </w:t>
      </w:r>
      <w:r>
        <w:rPr>
          <w:rFonts w:ascii="Comic Sans MS" w:eastAsia="Comic Sans MS" w:hAnsi="Comic Sans MS" w:cs="Comic Sans MS"/>
          <w:spacing w:val="-35"/>
          <w:position w:val="-1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(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p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ecías),  </w:t>
      </w:r>
      <w:r>
        <w:rPr>
          <w:rFonts w:ascii="Comic Sans MS" w:eastAsia="Comic Sans MS" w:hAnsi="Comic Sans MS" w:cs="Comic Sans MS"/>
          <w:spacing w:val="77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h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ist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ó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ic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 xml:space="preserve">,  </w:t>
      </w:r>
      <w:r>
        <w:rPr>
          <w:rFonts w:ascii="Comic Sans MS" w:eastAsia="Comic Sans MS" w:hAnsi="Comic Sans MS" w:cs="Comic Sans MS"/>
          <w:spacing w:val="83"/>
          <w:position w:val="-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-1"/>
          <w:sz w:val="28"/>
          <w:szCs w:val="28"/>
          <w:u w:val="thick" w:color="000000"/>
        </w:rPr>
        <w:t xml:space="preserve">                     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(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rr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aci</w:t>
      </w:r>
      <w:r>
        <w:rPr>
          <w:rFonts w:ascii="Comic Sans MS" w:eastAsia="Comic Sans MS" w:hAnsi="Comic Sans MS" w:cs="Comic Sans MS"/>
          <w:spacing w:val="1"/>
          <w:position w:val="-1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-1"/>
          <w:position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-1"/>
          <w:sz w:val="28"/>
          <w:szCs w:val="28"/>
        </w:rPr>
        <w:t>es</w:t>
      </w:r>
    </w:p>
    <w:p w:rsidR="00F57CD4" w:rsidRDefault="00162664">
      <w:pPr>
        <w:spacing w:line="460" w:lineRule="exact"/>
        <w:ind w:left="194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5"/>
          <w:sz w:val="48"/>
          <w:szCs w:val="48"/>
        </w:rPr>
        <w:t xml:space="preserve">L  </w:t>
      </w:r>
      <w:r>
        <w:rPr>
          <w:rFonts w:ascii="Comic Sans MS" w:eastAsia="Comic Sans MS" w:hAnsi="Comic Sans MS" w:cs="Comic Sans MS"/>
          <w:b/>
          <w:spacing w:val="22"/>
          <w:position w:val="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 xml:space="preserve">didácticas), </w:t>
      </w:r>
      <w:r>
        <w:rPr>
          <w:rFonts w:ascii="Comic Sans MS" w:eastAsia="Comic Sans MS" w:hAnsi="Comic Sans MS" w:cs="Comic Sans MS"/>
          <w:position w:val="2"/>
          <w:sz w:val="28"/>
          <w:szCs w:val="28"/>
          <w:u w:val="thick" w:color="000000"/>
        </w:rPr>
        <w:t xml:space="preserve">                       </w:t>
      </w:r>
      <w:r>
        <w:rPr>
          <w:rFonts w:ascii="Comic Sans MS" w:eastAsia="Comic Sans MS" w:hAnsi="Comic Sans MS" w:cs="Comic Sans MS"/>
          <w:spacing w:val="83"/>
          <w:position w:val="2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(sa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b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idu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ía), E</w:t>
      </w:r>
      <w:r>
        <w:rPr>
          <w:rFonts w:ascii="Comic Sans MS" w:eastAsia="Comic Sans MS" w:hAnsi="Comic Sans MS" w:cs="Comic Sans MS"/>
          <w:spacing w:val="1"/>
          <w:position w:val="2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ist</w:t>
      </w:r>
      <w:r>
        <w:rPr>
          <w:rFonts w:ascii="Comic Sans MS" w:eastAsia="Comic Sans MS" w:hAnsi="Comic Sans MS" w:cs="Comic Sans MS"/>
          <w:spacing w:val="1"/>
          <w:position w:val="2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la</w:t>
      </w:r>
      <w:r>
        <w:rPr>
          <w:rFonts w:ascii="Comic Sans MS" w:eastAsia="Comic Sans MS" w:hAnsi="Comic Sans MS" w:cs="Comic Sans MS"/>
          <w:spacing w:val="-1"/>
          <w:position w:val="2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2"/>
          <w:sz w:val="28"/>
          <w:szCs w:val="28"/>
        </w:rPr>
        <w:t>,</w:t>
      </w:r>
    </w:p>
    <w:p w:rsidR="00F57CD4" w:rsidRDefault="00162664">
      <w:pPr>
        <w:spacing w:line="340" w:lineRule="exact"/>
        <w:ind w:left="118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position w:val="1"/>
          <w:sz w:val="28"/>
          <w:szCs w:val="28"/>
          <w:u w:val="thick" w:color="000000"/>
        </w:rPr>
        <w:t xml:space="preserve">                      </w:t>
      </w:r>
      <w:r>
        <w:rPr>
          <w:rFonts w:ascii="Comic Sans MS" w:eastAsia="Comic Sans MS" w:hAnsi="Comic Sans MS" w:cs="Comic Sans MS"/>
          <w:spacing w:val="-18"/>
          <w:position w:val="1"/>
          <w:sz w:val="28"/>
          <w:szCs w:val="28"/>
          <w:u w:val="thick" w:color="000000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 xml:space="preserve"> (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Apo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cali</w:t>
      </w:r>
      <w:r>
        <w:rPr>
          <w:rFonts w:ascii="Comic Sans MS" w:eastAsia="Comic Sans MS" w:hAnsi="Comic Sans MS" w:cs="Comic Sans MS"/>
          <w:spacing w:val="1"/>
          <w:position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position w:val="1"/>
          <w:sz w:val="28"/>
          <w:szCs w:val="28"/>
        </w:rPr>
        <w:t>sis).</w:t>
      </w:r>
    </w:p>
    <w:p w:rsidR="00F57CD4" w:rsidRDefault="00162664">
      <w:pPr>
        <w:spacing w:line="380" w:lineRule="exact"/>
        <w:ind w:left="1187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L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Bi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lia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em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ezó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esc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se 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mil 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ñ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s a.c. y se</w:t>
      </w:r>
    </w:p>
    <w:p w:rsidR="00F57CD4" w:rsidRDefault="00162664">
      <w:pPr>
        <w:spacing w:line="580" w:lineRule="exact"/>
        <w:ind w:left="158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b/>
          <w:position w:val="2"/>
          <w:sz w:val="48"/>
          <w:szCs w:val="48"/>
        </w:rPr>
        <w:t xml:space="preserve">T </w:t>
      </w:r>
      <w:r>
        <w:rPr>
          <w:rFonts w:ascii="Comic Sans MS" w:eastAsia="Comic Sans MS" w:hAnsi="Comic Sans MS" w:cs="Comic Sans MS"/>
          <w:b/>
          <w:spacing w:val="196"/>
          <w:position w:val="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te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mi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ó</w:t>
      </w:r>
      <w:r>
        <w:rPr>
          <w:rFonts w:ascii="Comic Sans MS" w:eastAsia="Comic Sans MS" w:hAnsi="Comic Sans MS" w:cs="Comic Sans MS"/>
          <w:spacing w:val="2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f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i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ales del sigl</w:t>
      </w:r>
      <w:r>
        <w:rPr>
          <w:rFonts w:ascii="Comic Sans MS" w:eastAsia="Comic Sans MS" w:hAnsi="Comic Sans MS" w:cs="Comic Sans MS"/>
          <w:spacing w:val="1"/>
          <w:position w:val="16"/>
          <w:sz w:val="28"/>
          <w:szCs w:val="28"/>
        </w:rPr>
        <w:t>o</w:t>
      </w:r>
      <w:r>
        <w:rPr>
          <w:rFonts w:ascii="Comic Sans MS" w:eastAsia="Comic Sans MS" w:hAnsi="Comic Sans MS" w:cs="Comic Sans MS"/>
          <w:position w:val="16"/>
          <w:sz w:val="28"/>
          <w:szCs w:val="28"/>
          <w:u w:val="thick" w:color="000000"/>
        </w:rPr>
        <w:t xml:space="preserve">            </w:t>
      </w:r>
      <w:r>
        <w:rPr>
          <w:rFonts w:ascii="Comic Sans MS" w:eastAsia="Comic Sans MS" w:hAnsi="Comic Sans MS" w:cs="Comic Sans MS"/>
          <w:spacing w:val="24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de la</w:t>
      </w:r>
      <w:r>
        <w:rPr>
          <w:rFonts w:ascii="Comic Sans MS" w:eastAsia="Comic Sans MS" w:hAnsi="Comic Sans MS" w:cs="Comic Sans MS"/>
          <w:spacing w:val="1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1"/>
          <w:position w:val="16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c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r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istia</w:t>
      </w:r>
      <w:r>
        <w:rPr>
          <w:rFonts w:ascii="Comic Sans MS" w:eastAsia="Comic Sans MS" w:hAnsi="Comic Sans MS" w:cs="Comic Sans MS"/>
          <w:spacing w:val="-1"/>
          <w:position w:val="16"/>
          <w:sz w:val="28"/>
          <w:szCs w:val="28"/>
        </w:rPr>
        <w:t>n</w:t>
      </w:r>
      <w:r>
        <w:rPr>
          <w:rFonts w:ascii="Comic Sans MS" w:eastAsia="Comic Sans MS" w:hAnsi="Comic Sans MS" w:cs="Comic Sans MS"/>
          <w:position w:val="16"/>
          <w:sz w:val="28"/>
          <w:szCs w:val="28"/>
        </w:rPr>
        <w:t>a.</w:t>
      </w:r>
    </w:p>
    <w:p w:rsidR="00F57CD4" w:rsidRDefault="00FC7517">
      <w:pPr>
        <w:spacing w:before="2"/>
        <w:ind w:left="150"/>
        <w:rPr>
          <w:rFonts w:ascii="Comic Sans MS" w:eastAsia="Comic Sans MS" w:hAnsi="Comic Sans MS" w:cs="Comic Sans MS"/>
          <w:sz w:val="48"/>
          <w:szCs w:val="48"/>
        </w:rPr>
        <w:sectPr w:rsidR="00F57CD4">
          <w:type w:val="continuous"/>
          <w:pgSz w:w="11920" w:h="16840"/>
          <w:pgMar w:top="1560" w:right="1440" w:bottom="280" w:left="740" w:header="720" w:footer="720" w:gutter="0"/>
          <w:cols w:space="720"/>
        </w:sectPr>
      </w:pPr>
      <w:r>
        <w:rPr>
          <w:lang w:val="en-US"/>
        </w:rPr>
        <w:pict>
          <v:shape id="_x0000_s1076" type="#_x0000_t202" style="position:absolute;left:0;text-align:left;margin-left:45.7pt;margin-top:-59.25pt;width:15pt;height:24pt;z-index:-251653120;mso-position-horizontal-relative:page" filled="f" stroked="f">
            <v:textbox inset="0,0,0,0">
              <w:txbxContent>
                <w:p w:rsidR="00F57CD4" w:rsidRDefault="00162664">
                  <w:pPr>
                    <w:spacing w:line="480" w:lineRule="exact"/>
                    <w:ind w:right="-92"/>
                    <w:rPr>
                      <w:rFonts w:ascii="Comic Sans MS" w:eastAsia="Comic Sans MS" w:hAnsi="Comic Sans MS" w:cs="Comic Sans MS"/>
                      <w:sz w:val="48"/>
                      <w:szCs w:val="48"/>
                    </w:rPr>
                  </w:pPr>
                  <w:r>
                    <w:rPr>
                      <w:rFonts w:ascii="Comic Sans MS" w:eastAsia="Comic Sans MS" w:hAnsi="Comic Sans MS" w:cs="Comic Sans MS"/>
                      <w:b/>
                      <w:sz w:val="48"/>
                      <w:szCs w:val="48"/>
                    </w:rPr>
                    <w:t>E</w:t>
                  </w:r>
                </w:p>
              </w:txbxContent>
            </v:textbox>
            <w10:wrap anchorx="page"/>
          </v:shape>
        </w:pict>
      </w:r>
      <w:r w:rsidR="00162664">
        <w:rPr>
          <w:rFonts w:ascii="Comic Sans MS" w:eastAsia="Comic Sans MS" w:hAnsi="Comic Sans MS" w:cs="Comic Sans MS"/>
          <w:sz w:val="48"/>
          <w:szCs w:val="48"/>
        </w:rPr>
        <w:t>A</w:t>
      </w:r>
    </w:p>
    <w:p w:rsidR="00F57CD4" w:rsidRDefault="00F57CD4">
      <w:pPr>
        <w:spacing w:before="5" w:line="180" w:lineRule="exact"/>
        <w:rPr>
          <w:sz w:val="19"/>
          <w:szCs w:val="19"/>
        </w:rPr>
      </w:pPr>
    </w:p>
    <w:p w:rsidR="00F57CD4" w:rsidRDefault="00162664">
      <w:pPr>
        <w:spacing w:line="520" w:lineRule="exact"/>
        <w:ind w:left="160" w:right="48"/>
        <w:jc w:val="both"/>
        <w:rPr>
          <w:rFonts w:ascii="Comic Sans MS" w:eastAsia="Comic Sans MS" w:hAnsi="Comic Sans MS" w:cs="Comic Sans MS"/>
          <w:sz w:val="44"/>
          <w:szCs w:val="44"/>
        </w:rPr>
      </w:pP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6.</w:t>
      </w:r>
      <w:r>
        <w:rPr>
          <w:rFonts w:ascii="Comic Sans MS" w:eastAsia="Comic Sans MS" w:hAnsi="Comic Sans MS" w:cs="Comic Sans MS"/>
          <w:b/>
          <w:spacing w:val="-3"/>
          <w:position w:val="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position w:val="2"/>
          <w:sz w:val="44"/>
          <w:szCs w:val="44"/>
        </w:rPr>
        <w:t>J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U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EG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spacing w:val="-15"/>
          <w:position w:val="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DE</w:t>
      </w:r>
      <w:r>
        <w:rPr>
          <w:rFonts w:ascii="Comic Sans MS" w:eastAsia="Comic Sans MS" w:hAnsi="Comic Sans MS" w:cs="Comic Sans MS"/>
          <w:b/>
          <w:spacing w:val="-6"/>
          <w:position w:val="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L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S</w:t>
      </w:r>
      <w:r>
        <w:rPr>
          <w:rFonts w:ascii="Comic Sans MS" w:eastAsia="Comic Sans MS" w:hAnsi="Comic Sans MS" w:cs="Comic Sans MS"/>
          <w:b/>
          <w:spacing w:val="-7"/>
          <w:position w:val="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GÉ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N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ERO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S</w:t>
      </w:r>
      <w:r>
        <w:rPr>
          <w:rFonts w:ascii="Comic Sans MS" w:eastAsia="Comic Sans MS" w:hAnsi="Comic Sans MS" w:cs="Comic Sans MS"/>
          <w:b/>
          <w:spacing w:val="-21"/>
          <w:position w:val="2"/>
          <w:sz w:val="44"/>
          <w:szCs w:val="44"/>
        </w:rPr>
        <w:t xml:space="preserve"> 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LI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TER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A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R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I</w:t>
      </w:r>
      <w:r>
        <w:rPr>
          <w:rFonts w:ascii="Comic Sans MS" w:eastAsia="Comic Sans MS" w:hAnsi="Comic Sans MS" w:cs="Comic Sans MS"/>
          <w:b/>
          <w:spacing w:val="-1"/>
          <w:position w:val="2"/>
          <w:sz w:val="44"/>
          <w:szCs w:val="44"/>
        </w:rPr>
        <w:t>O</w:t>
      </w:r>
      <w:r>
        <w:rPr>
          <w:rFonts w:ascii="Comic Sans MS" w:eastAsia="Comic Sans MS" w:hAnsi="Comic Sans MS" w:cs="Comic Sans MS"/>
          <w:b/>
          <w:position w:val="2"/>
          <w:sz w:val="44"/>
          <w:szCs w:val="44"/>
        </w:rPr>
        <w:t>S</w:t>
      </w:r>
    </w:p>
    <w:p w:rsidR="00F57CD4" w:rsidRDefault="00F57CD4">
      <w:pPr>
        <w:spacing w:before="7" w:line="140" w:lineRule="exact"/>
        <w:rPr>
          <w:sz w:val="15"/>
          <w:szCs w:val="15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162664">
      <w:pPr>
        <w:ind w:left="117" w:right="67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>
        <w:rPr>
          <w:rFonts w:ascii="Comic Sans MS" w:eastAsia="Comic Sans MS" w:hAnsi="Comic Sans MS" w:cs="Comic Sans MS"/>
          <w:sz w:val="28"/>
          <w:szCs w:val="28"/>
        </w:rPr>
        <w:t>escu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>
        <w:rPr>
          <w:rFonts w:ascii="Comic Sans MS" w:eastAsia="Comic Sans MS" w:hAnsi="Comic Sans MS" w:cs="Comic Sans MS"/>
          <w:sz w:val="28"/>
          <w:szCs w:val="28"/>
        </w:rPr>
        <w:t>e 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qué gé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lite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a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io</w:t>
      </w:r>
      <w:r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>
        <w:rPr>
          <w:rFonts w:ascii="Comic Sans MS" w:eastAsia="Comic Sans MS" w:hAnsi="Comic Sans MS" w:cs="Comic Sans MS"/>
          <w:sz w:val="28"/>
          <w:szCs w:val="28"/>
        </w:rPr>
        <w:t>te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>
        <w:rPr>
          <w:rFonts w:ascii="Comic Sans MS" w:eastAsia="Comic Sans MS" w:hAnsi="Comic Sans MS" w:cs="Comic Sans MS"/>
          <w:sz w:val="28"/>
          <w:szCs w:val="28"/>
        </w:rPr>
        <w:t>ece cada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tex</w:t>
      </w:r>
      <w:r>
        <w:rPr>
          <w:rFonts w:ascii="Comic Sans MS" w:eastAsia="Comic Sans MS" w:hAnsi="Comic Sans MS" w:cs="Comic Sans MS"/>
          <w:spacing w:val="-1"/>
          <w:sz w:val="28"/>
          <w:szCs w:val="28"/>
        </w:rPr>
        <w:t>t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>
        <w:rPr>
          <w:rFonts w:ascii="Comic Sans MS" w:eastAsia="Comic Sans MS" w:hAnsi="Comic Sans MS" w:cs="Comic Sans MS"/>
          <w:sz w:val="28"/>
          <w:szCs w:val="28"/>
        </w:rPr>
        <w:t>, y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>ex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>
        <w:rPr>
          <w:rFonts w:ascii="Comic Sans MS" w:eastAsia="Comic Sans MS" w:hAnsi="Comic Sans MS" w:cs="Comic Sans MS"/>
          <w:sz w:val="28"/>
          <w:szCs w:val="28"/>
        </w:rPr>
        <w:t>lica</w:t>
      </w:r>
      <w:r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po</w:t>
      </w:r>
      <w:r>
        <w:rPr>
          <w:rFonts w:ascii="Comic Sans MS" w:eastAsia="Comic Sans MS" w:hAnsi="Comic Sans MS" w:cs="Comic Sans MS"/>
          <w:sz w:val="28"/>
          <w:szCs w:val="28"/>
        </w:rPr>
        <w:t>r qué.</w:t>
      </w:r>
    </w:p>
    <w:p w:rsidR="00F57CD4" w:rsidRDefault="00F57CD4">
      <w:pPr>
        <w:spacing w:line="180" w:lineRule="exact"/>
        <w:rPr>
          <w:sz w:val="19"/>
          <w:szCs w:val="19"/>
        </w:rPr>
      </w:pPr>
    </w:p>
    <w:p w:rsidR="00F57CD4" w:rsidRDefault="00F57CD4">
      <w:pPr>
        <w:spacing w:line="200" w:lineRule="exact"/>
      </w:pPr>
    </w:p>
    <w:p w:rsidR="00F57CD4" w:rsidRDefault="00FC7517">
      <w:pPr>
        <w:ind w:left="117" w:right="3528" w:firstLine="58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074" style="position:absolute;left:0;text-align:left;margin-left:291.1pt;margin-top:37.75pt;width:92.3pt;height:28.45pt;z-index:-251652096;mso-position-horizontal-relative:page" coordorigin="5822,755" coordsize="1846,569">
            <v:shape id="_x0000_s1075" style="position:absolute;left:5822;top:755;width:1846;height:569" coordorigin="5822,755" coordsize="1846,569" path="m7207,755r,141l5822,896r,283l7207,1179r,144l7668,1038,7207,755xe" filled="f" strokeweight=".72pt">
              <v:path arrowok="t"/>
            </v:shape>
            <w10:wrap anchorx="page"/>
          </v:group>
        </w:pict>
      </w:r>
      <w:r>
        <w:rPr>
          <w:lang w:val="en-US"/>
        </w:rPr>
        <w:pict>
          <v:group id="_x0000_s1072" style="position:absolute;left:0;text-align:left;margin-left:391.1pt;margin-top:16pt;width:141.95pt;height:56.75pt;z-index:-251646976;mso-position-horizontal-relative:page" coordorigin="7822,320" coordsize="2839,1135">
            <v:shape id="_x0000_s1073" style="position:absolute;left:7822;top:320;width:2839;height:1135" coordorigin="7822,320" coordsize="2839,1135" path="m7822,1455r2839,l10661,320r-2839,l7822,1455xe" filled="f" strokeweight=".72pt">
              <v:path arrowok="t"/>
            </v:shape>
            <w10:wrap anchorx="page"/>
          </v:group>
        </w:pict>
      </w:r>
      <w:r w:rsidR="00162664">
        <w:rPr>
          <w:w w:val="401"/>
          <w:sz w:val="28"/>
          <w:szCs w:val="28"/>
        </w:rPr>
        <w:t xml:space="preserve"> </w:t>
      </w:r>
      <w:r w:rsidR="00162664">
        <w:rPr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“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4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4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3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mi</w:t>
      </w:r>
      <w:r w:rsidR="00162664">
        <w:rPr>
          <w:rFonts w:ascii="Comic Sans MS" w:eastAsia="Comic Sans MS" w:hAnsi="Comic Sans MS" w:cs="Comic Sans MS"/>
          <w:spacing w:val="3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amado</w:t>
      </w:r>
      <w:r w:rsidR="00162664">
        <w:rPr>
          <w:rFonts w:ascii="Comic Sans MS" w:eastAsia="Comic Sans MS" w:hAnsi="Comic Sans MS" w:cs="Comic Sans MS"/>
          <w:spacing w:val="40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3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su</w:t>
      </w:r>
      <w:r w:rsidR="00162664">
        <w:rPr>
          <w:rFonts w:ascii="Comic Sans MS" w:eastAsia="Comic Sans MS" w:hAnsi="Comic Sans MS" w:cs="Comic Sans MS"/>
          <w:spacing w:val="3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deseo</w:t>
      </w:r>
      <w:r w:rsidR="00162664">
        <w:rPr>
          <w:rFonts w:ascii="Comic Sans MS" w:eastAsia="Comic Sans MS" w:hAnsi="Comic Sans MS" w:cs="Comic Sans MS"/>
          <w:spacing w:val="40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tie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de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sz w:val="28"/>
          <w:szCs w:val="28"/>
        </w:rPr>
        <w:t>acia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mí.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z w:val="28"/>
          <w:szCs w:val="28"/>
        </w:rPr>
        <w:t>mado</w:t>
      </w:r>
      <w:r w:rsidR="00162664"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mí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ve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salgam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al cam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po</w:t>
      </w:r>
      <w:r w:rsidR="00162664">
        <w:rPr>
          <w:rFonts w:ascii="Comic Sans MS" w:eastAsia="Comic Sans MS" w:hAnsi="Comic Sans MS" w:cs="Comic Sans MS"/>
          <w:sz w:val="28"/>
          <w:szCs w:val="28"/>
        </w:rPr>
        <w:t>. Pasa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em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 la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sz w:val="28"/>
          <w:szCs w:val="28"/>
        </w:rPr>
        <w:t>e en l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s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</w:t>
      </w:r>
      <w:r w:rsidR="00162664">
        <w:rPr>
          <w:rFonts w:ascii="Comic Sans MS" w:eastAsia="Comic Sans MS" w:hAnsi="Comic Sans MS" w:cs="Comic Sans MS"/>
          <w:sz w:val="28"/>
          <w:szCs w:val="28"/>
        </w:rPr>
        <w:t>ue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sz w:val="28"/>
          <w:szCs w:val="28"/>
        </w:rPr>
        <w:t>l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s”</w:t>
      </w:r>
    </w:p>
    <w:p w:rsidR="00F57CD4" w:rsidRDefault="00F57CD4">
      <w:pPr>
        <w:spacing w:before="1" w:line="180" w:lineRule="exact"/>
        <w:rPr>
          <w:sz w:val="18"/>
          <w:szCs w:val="18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C7517">
      <w:pPr>
        <w:ind w:left="174" w:right="3857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069" style="position:absolute;left:0;text-align:left;margin-left:283.7pt;margin-top:16.15pt;width:100.1pt;height:29.15pt;z-index:-251651072;mso-position-horizontal-relative:page" coordorigin="5674,323" coordsize="2002,583">
            <v:shape id="_x0000_s1071" style="position:absolute;left:5681;top:330;width:1987;height:569" coordorigin="5681,330" coordsize="1987,569" path="m7171,757r,142l7668,613,7171,330r,142l5681,472r,285l7171,757xe" stroked="f">
              <v:path arrowok="t"/>
            </v:shape>
            <v:shape id="_x0000_s1070" style="position:absolute;left:5681;top:330;width:1987;height:569" coordorigin="5681,330" coordsize="1987,569" path="m7171,330r,142l5681,472r,285l7171,757r,142l7668,613,7171,330xe" filled="f" strokeweight=".72pt">
              <v:path arrowok="t"/>
            </v:shape>
            <w10:wrap anchorx="page"/>
          </v:group>
        </w:pict>
      </w:r>
      <w:r>
        <w:rPr>
          <w:lang w:val="en-US"/>
        </w:rPr>
        <w:pict>
          <v:group id="_x0000_s1067" style="position:absolute;left:0;text-align:left;margin-left:391.1pt;margin-top:-.55pt;width:141.95pt;height:56.75pt;z-index:-251642880;mso-position-horizontal-relative:page" coordorigin="7822,-11" coordsize="2839,1135">
            <v:shape id="_x0000_s1068" style="position:absolute;left:7822;top:-11;width:2839;height:1135" coordorigin="7822,-11" coordsize="2839,1135" path="m7822,1125r2839,l10661,-11r-2839,l7822,1125xe" filled="f" strokeweight=".72pt">
              <v:path arrowok="t"/>
            </v:shape>
            <w10:wrap anchorx="page"/>
          </v:group>
        </w:pict>
      </w:r>
      <w:r w:rsidR="00162664">
        <w:rPr>
          <w:w w:val="401"/>
          <w:sz w:val="28"/>
          <w:szCs w:val="28"/>
        </w:rPr>
        <w:t xml:space="preserve"> </w:t>
      </w:r>
      <w:r w:rsidR="00162664">
        <w:rPr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“El que descu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 w:rsidR="00162664">
        <w:rPr>
          <w:rFonts w:ascii="Comic Sans MS" w:eastAsia="Comic Sans MS" w:hAnsi="Comic Sans MS" w:cs="Comic Sans MS"/>
          <w:sz w:val="28"/>
          <w:szCs w:val="28"/>
        </w:rPr>
        <w:t>e sec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et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s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es de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 w:rsidR="00162664">
        <w:rPr>
          <w:rFonts w:ascii="Comic Sans MS" w:eastAsia="Comic Sans MS" w:hAnsi="Comic Sans MS" w:cs="Comic Sans MS"/>
          <w:sz w:val="28"/>
          <w:szCs w:val="28"/>
        </w:rPr>
        <w:t>ia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”</w:t>
      </w:r>
    </w:p>
    <w:p w:rsidR="00F57CD4" w:rsidRDefault="00F57CD4">
      <w:pPr>
        <w:spacing w:before="9" w:line="160" w:lineRule="exact"/>
        <w:rPr>
          <w:sz w:val="17"/>
          <w:szCs w:val="17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C7517">
      <w:pPr>
        <w:ind w:left="117" w:right="3529" w:firstLine="58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065" style="position:absolute;left:0;text-align:left;margin-left:284.05pt;margin-top:27.3pt;width:99.35pt;height:28.3pt;z-index:-251650048;mso-position-horizontal-relative:page" coordorigin="5681,546" coordsize="1987,566">
            <v:shape id="_x0000_s1066" style="position:absolute;left:5681;top:546;width:1987;height:566" coordorigin="5681,546" coordsize="1987,566" path="m7171,546r,142l5681,688r,283l7171,971r,142l7668,829,7171,546xe" filled="f" strokeweight=".72pt">
              <v:path arrowok="t"/>
            </v:shape>
            <w10:wrap anchorx="page"/>
          </v:group>
        </w:pict>
      </w:r>
      <w:r>
        <w:rPr>
          <w:lang w:val="en-US"/>
        </w:rPr>
        <w:pict>
          <v:group id="_x0000_s1063" style="position:absolute;left:0;text-align:left;margin-left:391.1pt;margin-top:13.05pt;width:141.95pt;height:56.75pt;z-index:-251644928;mso-position-horizontal-relative:page" coordorigin="7822,261" coordsize="2839,1135">
            <v:shape id="_x0000_s1064" style="position:absolute;left:7822;top:261;width:2839;height:1135" coordorigin="7822,261" coordsize="2839,1135" path="m7822,1396r2839,l10661,261r-2839,l7822,1396xe" filled="f" strokeweight=".72pt">
              <v:path arrowok="t"/>
            </v:shape>
            <w10:wrap anchorx="page"/>
          </v:group>
        </w:pict>
      </w:r>
      <w:r w:rsidR="00162664">
        <w:rPr>
          <w:w w:val="401"/>
          <w:sz w:val="28"/>
          <w:szCs w:val="28"/>
        </w:rPr>
        <w:t xml:space="preserve"> </w:t>
      </w:r>
      <w:r w:rsidR="00162664">
        <w:rPr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“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tiag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,</w:t>
      </w:r>
      <w:r w:rsidR="00162664">
        <w:rPr>
          <w:rFonts w:ascii="Comic Sans MS" w:eastAsia="Comic Sans MS" w:hAnsi="Comic Sans MS" w:cs="Comic Sans MS"/>
          <w:spacing w:val="50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vo</w:t>
      </w:r>
      <w:r w:rsidR="00162664">
        <w:rPr>
          <w:rFonts w:ascii="Comic Sans MS" w:eastAsia="Comic Sans MS" w:hAnsi="Comic Sans MS" w:cs="Comic Sans MS"/>
          <w:spacing w:val="5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4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 w:rsidR="00162664">
        <w:rPr>
          <w:rFonts w:ascii="Comic Sans MS" w:eastAsia="Comic Sans MS" w:hAnsi="Comic Sans MS" w:cs="Comic Sans MS"/>
          <w:sz w:val="28"/>
          <w:szCs w:val="28"/>
        </w:rPr>
        <w:t>i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s,</w:t>
      </w:r>
      <w:r w:rsidR="00162664">
        <w:rPr>
          <w:rFonts w:ascii="Comic Sans MS" w:eastAsia="Comic Sans MS" w:hAnsi="Comic Sans MS" w:cs="Comic Sans MS"/>
          <w:spacing w:val="47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saluda</w:t>
      </w:r>
      <w:r w:rsidR="00162664">
        <w:rPr>
          <w:rFonts w:ascii="Comic Sans MS" w:eastAsia="Comic Sans MS" w:hAnsi="Comic Sans MS" w:cs="Comic Sans MS"/>
          <w:spacing w:val="4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48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d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 l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 miem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 del Pue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sz w:val="28"/>
          <w:szCs w:val="28"/>
        </w:rPr>
        <w:t>lo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de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D</w:t>
      </w:r>
      <w:r w:rsidR="00162664">
        <w:rPr>
          <w:rFonts w:ascii="Comic Sans MS" w:eastAsia="Comic Sans MS" w:hAnsi="Comic Sans MS" w:cs="Comic Sans MS"/>
          <w:sz w:val="28"/>
          <w:szCs w:val="28"/>
        </w:rPr>
        <w:t>i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s”</w:t>
      </w:r>
    </w:p>
    <w:p w:rsidR="00F57CD4" w:rsidRDefault="00F57CD4">
      <w:pPr>
        <w:spacing w:before="10" w:line="160" w:lineRule="exact"/>
        <w:rPr>
          <w:sz w:val="17"/>
          <w:szCs w:val="17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C7517">
      <w:pPr>
        <w:ind w:left="117" w:right="3528" w:firstLine="58"/>
        <w:jc w:val="both"/>
        <w:rPr>
          <w:rFonts w:ascii="Comic Sans MS" w:eastAsia="Comic Sans MS" w:hAnsi="Comic Sans MS" w:cs="Comic Sans MS"/>
          <w:sz w:val="28"/>
          <w:szCs w:val="28"/>
        </w:rPr>
      </w:pPr>
      <w:r>
        <w:rPr>
          <w:lang w:val="en-US"/>
        </w:rPr>
        <w:pict>
          <v:group id="_x0000_s1060" style="position:absolute;left:0;text-align:left;margin-left:290.75pt;margin-top:53.6pt;width:93pt;height:29.05pt;z-index:-251649024;mso-position-horizontal-relative:page" coordorigin="5815,1072" coordsize="1860,581">
            <v:shape id="_x0000_s1062" style="position:absolute;left:5822;top:1079;width:1846;height:566" coordorigin="5822,1079" coordsize="1846,566" path="m7207,1504r,141l7668,1362,7207,1079r,142l5822,1221r,283l7207,1504xe" stroked="f">
              <v:path arrowok="t"/>
            </v:shape>
            <v:shape id="_x0000_s1061" style="position:absolute;left:5822;top:1079;width:1846;height:566" coordorigin="5822,1079" coordsize="1846,566" path="m7207,1079r,142l5822,1221r,283l7207,1504r,141l7668,1362,7207,1079xe" filled="f" strokeweight=".72pt">
              <v:path arrowok="t"/>
            </v:shape>
            <w10:wrap anchorx="page"/>
          </v:group>
        </w:pict>
      </w:r>
      <w:r>
        <w:rPr>
          <w:lang w:val="en-US"/>
        </w:rPr>
        <w:pict>
          <v:group id="_x0000_s1058" style="position:absolute;left:0;text-align:left;margin-left:391.1pt;margin-top:24.9pt;width:141.95pt;height:56.75pt;z-index:-251643904;mso-position-horizontal-relative:page" coordorigin="7822,498" coordsize="2839,1135">
            <v:shape id="_x0000_s1059" style="position:absolute;left:7822;top:498;width:2839;height:1135" coordorigin="7822,498" coordsize="2839,1135" path="m7822,1633r2839,l10661,498r-2839,l7822,1633xe" filled="f" strokeweight=".72pt">
              <v:path arrowok="t"/>
            </v:shape>
            <w10:wrap anchorx="page"/>
          </v:group>
        </w:pict>
      </w:r>
      <w:r w:rsidR="00162664">
        <w:rPr>
          <w:w w:val="401"/>
          <w:sz w:val="28"/>
          <w:szCs w:val="28"/>
        </w:rPr>
        <w:t xml:space="preserve"> </w:t>
      </w:r>
      <w:r w:rsidR="00162664">
        <w:rPr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“E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ces, 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vé 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mó </w:t>
      </w:r>
      <w:r w:rsidR="00162664"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al 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ho</w:t>
      </w:r>
      <w:r w:rsidR="00162664">
        <w:rPr>
          <w:rFonts w:ascii="Comic Sans MS" w:eastAsia="Comic Sans MS" w:hAnsi="Comic Sans MS" w:cs="Comic Sans MS"/>
          <w:sz w:val="28"/>
          <w:szCs w:val="28"/>
        </w:rPr>
        <w:t>m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 w:rsidR="00162664">
        <w:rPr>
          <w:rFonts w:ascii="Comic Sans MS" w:eastAsia="Comic Sans MS" w:hAnsi="Comic Sans MS" w:cs="Comic Sans MS"/>
          <w:sz w:val="28"/>
          <w:szCs w:val="28"/>
        </w:rPr>
        <w:t>e  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n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po</w:t>
      </w:r>
      <w:r w:rsidR="00162664">
        <w:rPr>
          <w:rFonts w:ascii="Comic Sans MS" w:eastAsia="Comic Sans MS" w:hAnsi="Comic Sans MS" w:cs="Comic Sans MS"/>
          <w:sz w:val="28"/>
          <w:szCs w:val="28"/>
        </w:rPr>
        <w:t>lvo</w:t>
      </w:r>
      <w:r w:rsidR="00162664"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la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tie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rr</w:t>
      </w:r>
      <w:r w:rsidR="00162664">
        <w:rPr>
          <w:rFonts w:ascii="Comic Sans MS" w:eastAsia="Comic Sans MS" w:hAnsi="Comic Sans MS" w:cs="Comic Sans MS"/>
          <w:sz w:val="28"/>
          <w:szCs w:val="28"/>
        </w:rPr>
        <w:t>a,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op</w:t>
      </w:r>
      <w:r w:rsidR="00162664">
        <w:rPr>
          <w:rFonts w:ascii="Comic Sans MS" w:eastAsia="Comic Sans MS" w:hAnsi="Comic Sans MS" w:cs="Comic Sans MS"/>
          <w:sz w:val="28"/>
          <w:szCs w:val="28"/>
        </w:rPr>
        <w:t>ló</w:t>
      </w:r>
      <w:r w:rsidR="00162664"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en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sus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ices alie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to </w:t>
      </w:r>
      <w:r w:rsidR="00162664">
        <w:rPr>
          <w:rFonts w:ascii="Comic Sans MS" w:eastAsia="Comic Sans MS" w:hAnsi="Comic Sans MS" w:cs="Comic Sans MS"/>
          <w:spacing w:val="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de </w:t>
      </w:r>
      <w:r w:rsidR="00162664">
        <w:rPr>
          <w:rFonts w:ascii="Comic Sans MS" w:eastAsia="Comic Sans MS" w:hAnsi="Comic Sans MS" w:cs="Comic Sans MS"/>
          <w:spacing w:val="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vida,  y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existió 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el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ho</w:t>
      </w:r>
      <w:r w:rsidR="00162664">
        <w:rPr>
          <w:rFonts w:ascii="Comic Sans MS" w:eastAsia="Comic Sans MS" w:hAnsi="Comic Sans MS" w:cs="Comic Sans MS"/>
          <w:sz w:val="28"/>
          <w:szCs w:val="28"/>
        </w:rPr>
        <w:t>m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br</w:t>
      </w:r>
      <w:r w:rsidR="00162664">
        <w:rPr>
          <w:rFonts w:ascii="Comic Sans MS" w:eastAsia="Comic Sans MS" w:hAnsi="Comic Sans MS" w:cs="Comic Sans MS"/>
          <w:sz w:val="28"/>
          <w:szCs w:val="28"/>
        </w:rPr>
        <w:t xml:space="preserve">e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n alie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to</w:t>
      </w:r>
      <w:r w:rsidR="00162664">
        <w:rPr>
          <w:rFonts w:ascii="Comic Sans MS" w:eastAsia="Comic Sans MS" w:hAnsi="Comic Sans MS" w:cs="Comic Sans MS"/>
          <w:spacing w:val="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y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vida”</w:t>
      </w:r>
    </w:p>
    <w:p w:rsidR="00F57CD4" w:rsidRDefault="00F57CD4">
      <w:pPr>
        <w:spacing w:before="8" w:line="160" w:lineRule="exact"/>
        <w:rPr>
          <w:sz w:val="17"/>
          <w:szCs w:val="17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4B43BB" w:rsidRDefault="00FC7517" w:rsidP="004B43BB">
      <w:pPr>
        <w:spacing w:line="200" w:lineRule="exact"/>
        <w:rPr>
          <w:w w:val="401"/>
          <w:sz w:val="28"/>
          <w:szCs w:val="28"/>
        </w:rPr>
      </w:pPr>
      <w:r>
        <w:rPr>
          <w:lang w:val="en-US"/>
        </w:rPr>
        <w:pict>
          <v:group id="_x0000_s1055" style="position:absolute;margin-left:290.75pt;margin-top:32.35pt;width:93pt;height:29.15pt;z-index:-251648000;mso-position-horizontal-relative:page" coordorigin="5815,647" coordsize="1860,583">
            <v:shape id="_x0000_s1057" style="position:absolute;left:5822;top:654;width:1846;height:569" coordorigin="5822,654" coordsize="1846,569" path="m7207,1081r,142l7668,937,7207,654r,142l5822,796r,285l7207,1081xe" stroked="f">
              <v:path arrowok="t"/>
            </v:shape>
            <v:shape id="_x0000_s1056" style="position:absolute;left:5822;top:654;width:1846;height:569" coordorigin="5822,654" coordsize="1846,569" path="m7207,654r,142l5822,796r,285l7207,1081r,142l7668,937,7207,654xe" filled="f" strokeweight=".72pt">
              <v:path arrowok="t"/>
            </v:shape>
            <w10:wrap anchorx="page"/>
          </v:group>
        </w:pict>
      </w:r>
      <w:r>
        <w:rPr>
          <w:lang w:val="en-US"/>
        </w:rPr>
        <w:pict>
          <v:group id="_x0000_s1053" style="position:absolute;margin-left:391.1pt;margin-top:6.9pt;width:141.95pt;height:56.75pt;z-index:-251645952;mso-position-horizontal-relative:page" coordorigin="7822,138" coordsize="2839,1135">
            <v:shape id="_x0000_s1054" style="position:absolute;left:7822;top:138;width:2839;height:1135" coordorigin="7822,138" coordsize="2839,1135" path="m7822,1273r2839,l10661,138r-2839,l7822,1273xe" filled="f" strokeweight=".72pt">
              <v:path arrowok="t"/>
            </v:shape>
            <w10:wrap anchorx="page"/>
          </v:group>
        </w:pict>
      </w:r>
      <w:r w:rsidR="00162664">
        <w:rPr>
          <w:w w:val="401"/>
          <w:sz w:val="28"/>
          <w:szCs w:val="28"/>
        </w:rPr>
        <w:t xml:space="preserve"> </w:t>
      </w:r>
      <w:r w:rsidR="00162664">
        <w:rPr>
          <w:spacing w:val="9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“El</w:t>
      </w:r>
      <w:r w:rsidR="00162664"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S</w:t>
      </w:r>
      <w:r w:rsidR="00162664">
        <w:rPr>
          <w:rFonts w:ascii="Comic Sans MS" w:eastAsia="Comic Sans MS" w:hAnsi="Comic Sans MS" w:cs="Comic Sans MS"/>
          <w:sz w:val="28"/>
          <w:szCs w:val="28"/>
        </w:rPr>
        <w:t>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ñ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me</w:t>
      </w:r>
      <w:r w:rsidR="00162664">
        <w:rPr>
          <w:rFonts w:ascii="Comic Sans MS" w:eastAsia="Comic Sans MS" w:hAnsi="Comic Sans MS" w:cs="Comic Sans MS"/>
          <w:spacing w:val="12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h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b</w:t>
      </w:r>
      <w:r w:rsidR="00162664">
        <w:rPr>
          <w:rFonts w:ascii="Comic Sans MS" w:eastAsia="Comic Sans MS" w:hAnsi="Comic Sans MS" w:cs="Comic Sans MS"/>
          <w:sz w:val="28"/>
          <w:szCs w:val="28"/>
        </w:rPr>
        <w:t>ló</w:t>
      </w:r>
      <w:r w:rsidR="00162664">
        <w:rPr>
          <w:rFonts w:ascii="Comic Sans MS" w:eastAsia="Comic Sans MS" w:hAnsi="Comic Sans MS" w:cs="Comic Sans MS"/>
          <w:spacing w:val="14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así:</w:t>
      </w:r>
      <w:r w:rsidR="00162664"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tes</w:t>
      </w:r>
      <w:r w:rsidR="00162664">
        <w:rPr>
          <w:rFonts w:ascii="Comic Sans MS" w:eastAsia="Comic Sans MS" w:hAnsi="Comic Sans MS" w:cs="Comic Sans MS"/>
          <w:spacing w:val="13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de</w:t>
      </w:r>
      <w:r w:rsidR="00162664">
        <w:rPr>
          <w:rFonts w:ascii="Comic Sans MS" w:eastAsia="Comic Sans MS" w:hAnsi="Comic Sans MS" w:cs="Comic Sans MS"/>
          <w:spacing w:val="10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f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ma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te en el vie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z w:val="28"/>
          <w:szCs w:val="28"/>
        </w:rPr>
        <w:t>t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 de tu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 xml:space="preserve"> </w:t>
      </w:r>
      <w:r w:rsidR="00162664">
        <w:rPr>
          <w:rFonts w:ascii="Comic Sans MS" w:eastAsia="Comic Sans MS" w:hAnsi="Comic Sans MS" w:cs="Comic Sans MS"/>
          <w:sz w:val="28"/>
          <w:szCs w:val="28"/>
        </w:rPr>
        <w:t>mad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r</w:t>
      </w:r>
      <w:r w:rsidR="00162664">
        <w:rPr>
          <w:rFonts w:ascii="Comic Sans MS" w:eastAsia="Comic Sans MS" w:hAnsi="Comic Sans MS" w:cs="Comic Sans MS"/>
          <w:sz w:val="28"/>
          <w:szCs w:val="28"/>
        </w:rPr>
        <w:t>e te c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pacing w:val="-1"/>
          <w:sz w:val="28"/>
          <w:szCs w:val="28"/>
        </w:rPr>
        <w:t>n</w:t>
      </w:r>
      <w:r w:rsidR="00162664">
        <w:rPr>
          <w:rFonts w:ascii="Comic Sans MS" w:eastAsia="Comic Sans MS" w:hAnsi="Comic Sans MS" w:cs="Comic Sans MS"/>
          <w:spacing w:val="1"/>
          <w:sz w:val="28"/>
          <w:szCs w:val="28"/>
        </w:rPr>
        <w:t>o</w:t>
      </w:r>
      <w:r w:rsidR="00162664">
        <w:rPr>
          <w:rFonts w:ascii="Comic Sans MS" w:eastAsia="Comic Sans MS" w:hAnsi="Comic Sans MS" w:cs="Comic Sans MS"/>
          <w:sz w:val="28"/>
          <w:szCs w:val="28"/>
        </w:rPr>
        <w:t>cí...”</w:t>
      </w:r>
      <w:r w:rsidR="004B43BB" w:rsidRPr="004B43BB">
        <w:rPr>
          <w:w w:val="401"/>
          <w:sz w:val="28"/>
          <w:szCs w:val="28"/>
        </w:rPr>
        <w:t xml:space="preserve"> </w:t>
      </w: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4B43BB" w:rsidRDefault="004B43BB" w:rsidP="004B43BB">
      <w:pPr>
        <w:spacing w:line="200" w:lineRule="exact"/>
        <w:rPr>
          <w:w w:val="401"/>
          <w:sz w:val="28"/>
          <w:szCs w:val="28"/>
        </w:rPr>
      </w:pPr>
    </w:p>
    <w:p w:rsidR="00F57CD4" w:rsidRDefault="004B43BB" w:rsidP="004B43BB">
      <w:pPr>
        <w:ind w:left="117" w:right="3529" w:firstLine="58"/>
        <w:jc w:val="both"/>
        <w:rPr>
          <w:rFonts w:ascii="Comic Sans MS" w:eastAsia="Comic Sans MS" w:hAnsi="Comic Sans MS" w:cs="Comic Sans MS"/>
          <w:sz w:val="28"/>
          <w:szCs w:val="28"/>
        </w:rPr>
        <w:sectPr w:rsidR="00F57CD4">
          <w:pgSz w:w="11920" w:h="16840"/>
          <w:pgMar w:top="1560" w:right="1060" w:bottom="280" w:left="1160" w:header="0" w:footer="575" w:gutter="0"/>
          <w:cols w:space="720"/>
        </w:sect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525780</wp:posOffset>
                </wp:positionV>
                <wp:extent cx="1962150" cy="781050"/>
                <wp:effectExtent l="0" t="0" r="19050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43BB" w:rsidRPr="004B43BB" w:rsidRDefault="004B43B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B43BB">
                              <w:rPr>
                                <w:sz w:val="28"/>
                                <w:szCs w:val="28"/>
                              </w:rPr>
                              <w:t>Mitológico, profético, sapiencial, poético, epistolar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2" o:spid="_x0000_s1027" type="#_x0000_t202" style="position:absolute;left:0;text-align:left;margin-left:223.25pt;margin-top:41.4pt;width:154.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" fillcolor="white [3201]" strokeweight=".5pt">
                <v:textbox>
                  <w:txbxContent>
                    <w:p w:rsidR="004B43BB" w:rsidRPr="004B43BB" w:rsidRDefault="004B43BB">
                      <w:pPr>
                        <w:rPr>
                          <w:sz w:val="28"/>
                          <w:szCs w:val="28"/>
                        </w:rPr>
                      </w:pPr>
                      <w:r w:rsidRPr="004B43BB">
                        <w:rPr>
                          <w:sz w:val="28"/>
                          <w:szCs w:val="28"/>
                        </w:rPr>
                        <w:t>Mitológico, profético, sapiencial, poético, epistolar</w:t>
                      </w:r>
                    </w:p>
                  </w:txbxContent>
                </v:textbox>
              </v:shape>
            </w:pict>
          </mc:Fallback>
        </mc:AlternateContent>
      </w:r>
      <w:r w:rsidR="00FC7517">
        <w:rPr>
          <w:lang w:val="en-US"/>
        </w:rPr>
        <w:pict>
          <v:group id="_x0000_s1046" style="position:absolute;left:0;text-align:left;margin-left:259.65pt;margin-top:30.15pt;width:184.2pt;height:84.85pt;z-index:-251641856;mso-position-horizontal-relative:page;mso-position-vertical-relative:text" coordorigin="5328,2358" coordsize="3684,1697">
            <v:shape id="_x0000_s1052" style="position:absolute;left:5345;top:2375;width:3648;height:1661" coordorigin="5345,2375" coordsize="3648,1661" path="m5345,4036r3648,l8993,2375r-3648,l5345,4036xe" fillcolor="silver" stroked="f">
              <v:path arrowok="t"/>
            </v:shape>
            <v:shape id="_x0000_s1051" style="position:absolute;left:5320;top:2352;width:3686;height:1697" coordorigin="5320,2352" coordsize="3686,1697" path="m5335,2365r,22l9005,2387r,-22l5335,2365xe" stroked="f">
              <v:path arrowok="t"/>
            </v:shape>
            <v:shape id="_x0000_s1050" style="position:absolute;left:5320;top:2352;width:3686;height:1697" coordorigin="5320,2352" coordsize="3686,1697" path="m5335,2387r,1639l5357,4026r,-1639e" stroked="f">
              <v:path arrowok="t"/>
            </v:shape>
            <v:shape id="_x0000_s1049" style="position:absolute;left:5320;top:2352;width:3686;height:1697" coordorigin="5320,2352" coordsize="3686,1697" path="m8983,2387r,1639l9005,4026r,-1639e" stroked="f">
              <v:path arrowok="t"/>
            </v:shape>
            <v:shape id="_x0000_s1048" style="position:absolute;left:5320;top:2352;width:3686;height:1697" coordorigin="5320,2352" coordsize="3686,1697" path="m5335,4026r,22l9005,4048r,-22e" stroked="f">
              <v:path arrowok="t"/>
            </v:shape>
            <v:shape id="_x0000_s1047" type="#_x0000_t75" style="position:absolute;left:5318;top:2351;width:3689;height:1699">
              <v:imagedata r:id="rId18" o:title=""/>
            </v:shape>
            <w10:wrap anchorx="page"/>
          </v:group>
        </w:pict>
      </w:r>
    </w:p>
    <w:p w:rsidR="00F57CD4" w:rsidRDefault="00FC7517">
      <w:pPr>
        <w:spacing w:line="560" w:lineRule="exact"/>
        <w:ind w:left="1852"/>
        <w:rPr>
          <w:rFonts w:ascii="Comic Sans MS" w:eastAsia="Comic Sans MS" w:hAnsi="Comic Sans MS" w:cs="Comic Sans MS"/>
          <w:sz w:val="44"/>
          <w:szCs w:val="44"/>
        </w:rPr>
      </w:pPr>
      <w:r>
        <w:rPr>
          <w:lang w:val="en-US"/>
        </w:rPr>
        <w:lastRenderedPageBreak/>
        <w:pict>
          <v:group id="_x0000_s1026" style="position:absolute;left:0;text-align:left;margin-left:53pt;margin-top:172.8pt;width:472.95pt;height:669.05pt;z-index:-251640832;mso-position-horizontal-relative:page;mso-position-vertical-relative:page" coordorigin="1060,3456" coordsize="9459,13381">
            <v:shape id="_x0000_s1045" style="position:absolute;left:1210;top:13088;width:9307;height:11794" coordorigin="1210,13088" coordsize="9307,11794" path="m10332,13088r-8942,l1331,16837r9062,l10332,13088xe" stroked="f">
              <v:path arrowok="t"/>
            </v:shape>
            <v:shape id="_x0000_s1044" style="position:absolute;left:5813;top:4045;width:0;height:11647" coordorigin="5813,4045" coordsize="0,11647" path="m5813,4045r,11647l5813,4045e" filled="f" strokeweight=".08564mm">
              <v:path arrowok="t"/>
            </v:shape>
            <v:shape id="_x0000_s1043" style="position:absolute;left:1063;top:3459;width:9454;height:12312" coordorigin="1063,3459" coordsize="9454,12312" path="m1570,3918r122,72l1829,4023r115,l2066,4064r118,l2304,4023r122,l2534,3990r120,-31l2772,3918r122,-34l3000,3846r122,-67l3240,3738r120,-34l3482,3632r123,-33l3720,3565r122,-38l3974,3493r135,-34l4654,3459r146,34l4961,3527r151,38l5268,3632r175,72l5604,3812r190,106l5964,3812r161,-108l6300,3632r161,-67l6605,3527r161,-34l7325,3493r132,34l7594,3565r122,34l7846,3673r122,31l8086,3738r120,74l8328,3884r122,34l8566,3990r108,33l8796,4098r120,33l9034,4170r108,33l9262,4237r496,l9876,4203r137,-72l10517,15632r-144,34l10236,15738r-146,l9958,15771r-267,l9554,15738r-132,-39l9286,15666r-130,-34l9019,15591r-117,-31l8767,15486r-132,-34l8503,15380r-137,-33l8237,15275r-151,-34l7954,15207r-147,-40l7661,15133r-149,l7356,15102r-151,l7044,15133r-170,34l6713,15207r-175,34l6353,15313r-190,106l5978,15527r-184,139l5590,15527r-200,-108l5215,15313r-185,-72l4855,15207r-170,-40l4524,15133r-161,-31l4202,15102r-146,31l3910,15133r-152,34l3614,15207r-132,34l3336,15275r-137,72l3070,15380r-137,72l2815,15486r-137,74l2549,15591r-137,41l2280,15699r-122,39l2028,15738r-137,33l1493,15771r-147,-33l1210,15699r-147,-33l1570,3918e" filled="f" strokeweight=".09731mm">
              <v:path arrowok="t"/>
            </v:shape>
            <v:shape id="_x0000_s1042" style="position:absolute;left:1846;top:3863;width:3550;height:1846" coordorigin="1846,3863" coordsize="3550,1846" path="m1846,5708r3549,l5395,3863r-3549,l1846,5708xe" stroked="f">
              <v:path arrowok="t"/>
            </v:shape>
            <v:shape id="_x0000_s1041" style="position:absolute;left:1846;top:3863;width:3550;height:1846" coordorigin="1846,3863" coordsize="3550,1846" path="m1846,5708r3549,l5395,3863r-3549,l1846,5708xe" filled="f" strokeweight=".72pt">
              <v:path arrowok="t"/>
            </v:shape>
            <v:shape id="_x0000_s1040" style="position:absolute;left:1846;top:5852;width:3550;height:3122" coordorigin="1846,5852" coordsize="3550,3122" path="m1846,8975r3549,l5395,5852r-3549,l1846,8975xe" stroked="f">
              <v:path arrowok="t"/>
            </v:shape>
            <v:shape id="_x0000_s1039" style="position:absolute;left:1846;top:5852;width:3550;height:3122" coordorigin="1846,5852" coordsize="3550,3122" path="m1846,8975r3549,l5395,5852r-3549,l1846,8975xe" filled="f" strokeweight=".72pt">
              <v:path arrowok="t"/>
            </v:shape>
            <v:shape id="_x0000_s1038" style="position:absolute;left:1846;top:9116;width:3550;height:2842" coordorigin="1846,9116" coordsize="3550,2842" path="m1846,11958r3549,l5395,9116r-3549,l1846,11958xe" stroked="f">
              <v:path arrowok="t"/>
            </v:shape>
            <v:shape id="_x0000_s1037" style="position:absolute;left:1846;top:9116;width:3550;height:2842" coordorigin="1846,9116" coordsize="3550,2842" path="m1846,11958r3549,l5395,9116r-3549,l1846,11958xe" filled="f" strokeweight=".72pt">
              <v:path arrowok="t"/>
            </v:shape>
            <v:shape id="_x0000_s1036" style="position:absolute;left:1846;top:12099;width:3550;height:2839" coordorigin="1846,12099" coordsize="3550,2839" path="m1846,14939r3549,l5395,12099r-3549,l1846,14939xe" stroked="f">
              <v:path arrowok="t"/>
            </v:shape>
            <v:shape id="_x0000_s1035" style="position:absolute;left:1846;top:12099;width:3550;height:2839" coordorigin="1846,12099" coordsize="3550,2839" path="m1846,14939r3549,l5395,12099r-3549,l1846,14939xe" filled="f" strokeweight=".72pt">
              <v:path arrowok="t"/>
            </v:shape>
            <v:shape id="_x0000_s1034" style="position:absolute;left:6250;top:3975;width:2981;height:1846" coordorigin="6250,3975" coordsize="2981,1846" path="m6250,5821r2980,l9230,3975r-2980,l6250,5821xe" stroked="f">
              <v:path arrowok="t"/>
            </v:shape>
            <v:shape id="_x0000_s1033" style="position:absolute;left:6250;top:3975;width:2981;height:1846" coordorigin="6250,3975" coordsize="2981,1846" path="m6250,5821r2980,l9230,3975r-2980,l6250,5821xe" filled="f" strokeweight=".72pt">
              <v:path arrowok="t"/>
            </v:shape>
            <v:shape id="_x0000_s1032" style="position:absolute;left:6250;top:5963;width:2981;height:2983" coordorigin="6250,5963" coordsize="2981,2983" path="m6250,8946r2980,l9230,5963r-2980,l6250,8946xe" stroked="f">
              <v:path arrowok="t"/>
            </v:shape>
            <v:shape id="_x0000_s1031" style="position:absolute;left:6250;top:5963;width:2981;height:2983" coordorigin="6250,5963" coordsize="2981,2983" path="m6250,8946r2980,l9230,5963r-2980,l6250,8946xe" filled="f" strokeweight=".72pt">
              <v:path arrowok="t"/>
            </v:shape>
            <v:shape id="_x0000_s1030" style="position:absolute;left:6250;top:9087;width:2981;height:2839" coordorigin="6250,9087" coordsize="2981,2839" path="m6250,11927r2980,l9230,9087r-2980,l6250,11927xe" stroked="f">
              <v:path arrowok="t"/>
            </v:shape>
            <v:shape id="_x0000_s1029" style="position:absolute;left:6250;top:9087;width:2981;height:2839" coordorigin="6250,9087" coordsize="2981,2839" path="m6250,11927r2980,l9230,9087r-2980,l6250,11927xe" filled="f" strokeweight=".72pt">
              <v:path arrowok="t"/>
            </v:shape>
            <v:shape id="_x0000_s1028" style="position:absolute;left:6250;top:12013;width:2981;height:3038" coordorigin="6250,12013" coordsize="2981,3038" path="m6250,15051r2980,l9230,12013r-2980,l6250,15051xe" stroked="f">
              <v:path arrowok="t"/>
            </v:shape>
            <v:shape id="_x0000_s1027" style="position:absolute;left:6250;top:12013;width:2981;height:3038" coordorigin="6250,12013" coordsize="2981,3038" path="m6250,15051r2980,l9230,12013r-2980,l6250,15051xe" filled="f" strokeweight=".72pt">
              <v:path arrowok="t"/>
            </v:shape>
            <w10:wrap anchorx="page" anchory="page"/>
          </v:group>
        </w:pic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7.</w:t>
      </w:r>
      <w:r w:rsidR="00162664">
        <w:rPr>
          <w:rFonts w:ascii="Comic Sans MS" w:eastAsia="Comic Sans MS" w:hAnsi="Comic Sans MS" w:cs="Comic Sans MS"/>
          <w:b/>
          <w:spacing w:val="-3"/>
          <w:position w:val="1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spacing w:val="1"/>
          <w:position w:val="1"/>
          <w:sz w:val="44"/>
          <w:szCs w:val="44"/>
        </w:rPr>
        <w:t>¿</w:t>
      </w:r>
      <w:r w:rsidR="00162664"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Q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UÉ</w:t>
      </w:r>
      <w:r w:rsidR="00162664">
        <w:rPr>
          <w:rFonts w:ascii="Comic Sans MS" w:eastAsia="Comic Sans MS" w:hAnsi="Comic Sans MS" w:cs="Comic Sans MS"/>
          <w:b/>
          <w:spacing w:val="-10"/>
          <w:position w:val="1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N</w:t>
      </w:r>
      <w:r w:rsidR="00162664"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O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S</w:t>
      </w:r>
      <w:r w:rsidR="00162664">
        <w:rPr>
          <w:rFonts w:ascii="Comic Sans MS" w:eastAsia="Comic Sans MS" w:hAnsi="Comic Sans MS" w:cs="Comic Sans MS"/>
          <w:b/>
          <w:spacing w:val="-10"/>
          <w:position w:val="1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DI</w:t>
      </w:r>
      <w:r w:rsidR="00162664"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C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E</w:t>
      </w:r>
      <w:r w:rsidR="00162664">
        <w:rPr>
          <w:rFonts w:ascii="Comic Sans MS" w:eastAsia="Comic Sans MS" w:hAnsi="Comic Sans MS" w:cs="Comic Sans MS"/>
          <w:b/>
          <w:spacing w:val="-11"/>
          <w:position w:val="1"/>
          <w:sz w:val="44"/>
          <w:szCs w:val="44"/>
        </w:rPr>
        <w:t xml:space="preserve"> 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DI</w:t>
      </w:r>
      <w:r w:rsidR="00162664">
        <w:rPr>
          <w:rFonts w:ascii="Comic Sans MS" w:eastAsia="Comic Sans MS" w:hAnsi="Comic Sans MS" w:cs="Comic Sans MS"/>
          <w:b/>
          <w:spacing w:val="-1"/>
          <w:position w:val="1"/>
          <w:sz w:val="44"/>
          <w:szCs w:val="44"/>
        </w:rPr>
        <w:t>O</w:t>
      </w:r>
      <w:r w:rsidR="00162664">
        <w:rPr>
          <w:rFonts w:ascii="Comic Sans MS" w:eastAsia="Comic Sans MS" w:hAnsi="Comic Sans MS" w:cs="Comic Sans MS"/>
          <w:b/>
          <w:position w:val="1"/>
          <w:sz w:val="44"/>
          <w:szCs w:val="44"/>
        </w:rPr>
        <w:t>S?</w:t>
      </w:r>
    </w:p>
    <w:p w:rsidR="00F57CD4" w:rsidRDefault="00F57CD4">
      <w:pPr>
        <w:spacing w:line="200" w:lineRule="exact"/>
      </w:pPr>
    </w:p>
    <w:p w:rsidR="00F57CD4" w:rsidRDefault="00F57CD4">
      <w:pPr>
        <w:spacing w:before="19" w:line="240" w:lineRule="exact"/>
        <w:rPr>
          <w:sz w:val="24"/>
          <w:szCs w:val="24"/>
        </w:rPr>
      </w:pPr>
    </w:p>
    <w:p w:rsidR="00F57CD4" w:rsidRDefault="00162664">
      <w:pPr>
        <w:ind w:left="117" w:right="61" w:firstLine="708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Lee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iguie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ag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bl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 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ata 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ir el</w:t>
      </w:r>
      <w:r>
        <w:rPr>
          <w:rFonts w:ascii="Comic Sans MS" w:eastAsia="Comic Sans MS" w:hAnsi="Comic Sans MS" w:cs="Comic Sans MS"/>
          <w:spacing w:val="-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tido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igi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o del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text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aut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ido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i 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az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ide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tifi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 gé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io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uti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izad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á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ás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fá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il ext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aer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 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za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te.</w:t>
      </w:r>
    </w:p>
    <w:p w:rsidR="00F57CD4" w:rsidRDefault="00F57CD4">
      <w:pPr>
        <w:spacing w:before="1" w:line="240" w:lineRule="exact"/>
        <w:rPr>
          <w:sz w:val="24"/>
          <w:szCs w:val="24"/>
        </w:rPr>
      </w:pPr>
    </w:p>
    <w:p w:rsidR="00F57CD4" w:rsidRDefault="00162664">
      <w:pPr>
        <w:spacing w:line="320" w:lineRule="exact"/>
        <w:ind w:left="837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“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40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es</w:t>
      </w:r>
      <w:r>
        <w:rPr>
          <w:rFonts w:ascii="Comic Sans MS" w:eastAsia="Comic Sans MS" w:hAnsi="Comic Sans MS" w:cs="Comic Sans MS"/>
          <w:spacing w:val="3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3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p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3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ada</w:t>
      </w:r>
      <w:r>
        <w:rPr>
          <w:rFonts w:ascii="Comic Sans MS" w:eastAsia="Comic Sans MS" w:hAnsi="Comic Sans MS" w:cs="Comic Sans MS"/>
          <w:spacing w:val="3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</w:p>
    <w:p w:rsidR="00F57CD4" w:rsidRDefault="00162664">
      <w:pPr>
        <w:ind w:left="837" w:right="5591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fa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ta.</w:t>
      </w:r>
      <w:r>
        <w:rPr>
          <w:rFonts w:ascii="Comic Sans MS" w:eastAsia="Comic Sans MS" w:hAnsi="Comic Sans MS" w:cs="Comic Sans MS"/>
          <w:spacing w:val="59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58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5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1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ta. </w:t>
      </w:r>
      <w:r>
        <w:rPr>
          <w:rFonts w:ascii="Comic Sans MS" w:eastAsia="Comic Sans MS" w:hAnsi="Comic Sans MS" w:cs="Comic Sans MS"/>
          <w:spacing w:val="16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Ha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ia</w:t>
      </w:r>
    </w:p>
    <w:p w:rsidR="00F57CD4" w:rsidRDefault="00162664">
      <w:pPr>
        <w:spacing w:before="2"/>
        <w:ind w:left="837" w:right="5591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as  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aguas  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de  </w:t>
      </w:r>
      <w:r>
        <w:rPr>
          <w:rFonts w:ascii="Comic Sans MS" w:eastAsia="Comic Sans MS" w:hAnsi="Comic Sans MS" w:cs="Comic Sans MS"/>
          <w:spacing w:val="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 xml:space="preserve">o  </w:t>
      </w:r>
      <w:r>
        <w:rPr>
          <w:rFonts w:ascii="Comic Sans MS" w:eastAsia="Comic Sans MS" w:hAnsi="Comic Sans MS" w:cs="Comic Sans MS"/>
          <w:spacing w:val="3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b/>
          <w:sz w:val="24"/>
          <w:szCs w:val="24"/>
        </w:rPr>
        <w:t>l</w:t>
      </w:r>
      <w:r>
        <w:rPr>
          <w:rFonts w:ascii="Comic Sans MS" w:eastAsia="Comic Sans MS" w:hAnsi="Comic Sans MS" w:cs="Comic Sans MS"/>
          <w:b/>
          <w:spacing w:val="-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z w:val="24"/>
          <w:szCs w:val="24"/>
        </w:rPr>
        <w:t>23)</w:t>
      </w:r>
    </w:p>
    <w:p w:rsidR="00F57CD4" w:rsidRDefault="00F57CD4">
      <w:pPr>
        <w:spacing w:before="1" w:line="120" w:lineRule="exact"/>
        <w:rPr>
          <w:sz w:val="13"/>
          <w:szCs w:val="13"/>
        </w:rPr>
      </w:pPr>
    </w:p>
    <w:p w:rsidR="00F57CD4" w:rsidRDefault="00F57CD4">
      <w:pPr>
        <w:spacing w:line="200" w:lineRule="exact"/>
      </w:pPr>
    </w:p>
    <w:p w:rsidR="00F57CD4" w:rsidRDefault="00162664">
      <w:pPr>
        <w:spacing w:line="320" w:lineRule="exact"/>
        <w:ind w:left="837" w:right="5605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“M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9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as </w:t>
      </w:r>
      <w:r>
        <w:rPr>
          <w:rFonts w:ascii="Comic Sans MS" w:eastAsia="Comic Sans MS" w:hAnsi="Comic Sans MS" w:cs="Comic Sans MS"/>
          <w:spacing w:val="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edu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ido </w:t>
      </w:r>
      <w:r>
        <w:rPr>
          <w:rFonts w:ascii="Comic Sans MS" w:eastAsia="Comic Sans MS" w:hAnsi="Comic Sans MS" w:cs="Comic Sans MS"/>
          <w:spacing w:val="7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position w:val="1"/>
          <w:sz w:val="24"/>
          <w:szCs w:val="24"/>
        </w:rPr>
        <w:t>r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, </w:t>
      </w:r>
      <w:r>
        <w:rPr>
          <w:rFonts w:ascii="Comic Sans MS" w:eastAsia="Comic Sans MS" w:hAnsi="Comic Sans MS" w:cs="Comic Sans MS"/>
          <w:spacing w:val="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y</w:t>
      </w:r>
    </w:p>
    <w:p w:rsidR="00F57CD4" w:rsidRDefault="00162664">
      <w:pPr>
        <w:spacing w:line="320" w:lineRule="exact"/>
        <w:ind w:left="837" w:right="5606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6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 xml:space="preserve">é </w:t>
      </w:r>
      <w:r>
        <w:rPr>
          <w:rFonts w:ascii="Comic Sans MS" w:eastAsia="Comic Sans MS" w:hAnsi="Comic Sans MS" w:cs="Comic Sans MS"/>
          <w:spacing w:val="6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edu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 xml:space="preserve">; </w:t>
      </w:r>
      <w:r>
        <w:rPr>
          <w:rFonts w:ascii="Comic Sans MS" w:eastAsia="Comic Sans MS" w:hAnsi="Comic Sans MS" w:cs="Comic Sans MS"/>
          <w:spacing w:val="6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</w:p>
    <w:p w:rsidR="00F57CD4" w:rsidRDefault="00162664">
      <w:pPr>
        <w:spacing w:before="2"/>
        <w:ind w:left="837" w:right="559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aga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rr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 xml:space="preserve">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 xml:space="preserve">as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did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… Ha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ía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m</w:t>
      </w:r>
      <w:r>
        <w:rPr>
          <w:rFonts w:ascii="Comic Sans MS" w:eastAsia="Comic Sans MS" w:hAnsi="Comic Sans MS" w:cs="Comic Sans MS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az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ó</w:t>
      </w:r>
      <w:r>
        <w:rPr>
          <w:rFonts w:ascii="Comic Sans MS" w:eastAsia="Comic Sans MS" w:hAnsi="Comic Sans MS" w:cs="Comic Sans MS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go 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 xml:space="preserve">í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om</w:t>
      </w:r>
      <w:r>
        <w:rPr>
          <w:rFonts w:ascii="Comic Sans MS" w:eastAsia="Comic Sans MS" w:hAnsi="Comic Sans MS" w:cs="Comic Sans MS"/>
          <w:sz w:val="24"/>
          <w:szCs w:val="24"/>
        </w:rPr>
        <w:t>o fuego 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die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te,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dido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m</w:t>
      </w:r>
      <w:r>
        <w:rPr>
          <w:rFonts w:ascii="Comic Sans MS" w:eastAsia="Comic Sans MS" w:hAnsi="Comic Sans MS" w:cs="Comic Sans MS"/>
          <w:sz w:val="24"/>
          <w:szCs w:val="24"/>
        </w:rPr>
        <w:t>is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sos</w:t>
      </w:r>
      <w:r>
        <w:rPr>
          <w:rFonts w:ascii="Comic Sans MS" w:eastAsia="Comic Sans MS" w:hAnsi="Comic Sans MS" w:cs="Comic Sans MS"/>
          <w:sz w:val="24"/>
          <w:szCs w:val="24"/>
        </w:rPr>
        <w:t>, y au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baj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 a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</w:t>
      </w:r>
      <w:r>
        <w:rPr>
          <w:rFonts w:ascii="Comic Sans MS" w:eastAsia="Comic Sans MS" w:hAnsi="Comic Sans MS" w:cs="Comic Sans MS"/>
          <w:sz w:val="24"/>
          <w:szCs w:val="24"/>
        </w:rPr>
        <w:t>ga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día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 xml:space="preserve">.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(J</w:t>
      </w:r>
      <w:r>
        <w:rPr>
          <w:rFonts w:ascii="Comic Sans MS" w:eastAsia="Comic Sans MS" w:hAnsi="Comic Sans MS" w:cs="Comic Sans MS"/>
          <w:b/>
          <w:sz w:val="24"/>
          <w:szCs w:val="24"/>
        </w:rPr>
        <w:t>r 20)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7" w:line="200" w:lineRule="exact"/>
      </w:pPr>
    </w:p>
    <w:p w:rsidR="00F57CD4" w:rsidRDefault="00162664">
      <w:pPr>
        <w:spacing w:line="320" w:lineRule="exact"/>
        <w:ind w:left="837" w:right="5604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“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69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6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ti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68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que</w:t>
      </w:r>
      <w:r>
        <w:rPr>
          <w:rFonts w:ascii="Comic Sans MS" w:eastAsia="Comic Sans MS" w:hAnsi="Comic Sans MS" w:cs="Comic Sans MS"/>
          <w:spacing w:val="6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66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b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ía</w:t>
      </w:r>
    </w:p>
    <w:p w:rsidR="00F57CD4" w:rsidRDefault="00162664">
      <w:pPr>
        <w:spacing w:line="320" w:lineRule="exact"/>
        <w:ind w:left="837" w:right="5593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ado</w:t>
      </w:r>
      <w:r>
        <w:rPr>
          <w:rFonts w:ascii="Comic Sans MS" w:eastAsia="Comic Sans MS" w:hAnsi="Comic Sans MS" w:cs="Comic Sans MS"/>
          <w:spacing w:val="6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al</w:t>
      </w:r>
      <w:r>
        <w:rPr>
          <w:rFonts w:ascii="Comic Sans MS" w:eastAsia="Comic Sans MS" w:hAnsi="Comic Sans MS" w:cs="Comic Sans MS"/>
          <w:spacing w:val="6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e,</w:t>
      </w:r>
      <w:r>
        <w:rPr>
          <w:rFonts w:ascii="Comic Sans MS" w:eastAsia="Comic Sans MS" w:hAnsi="Comic Sans MS" w:cs="Comic Sans MS"/>
          <w:spacing w:val="6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6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</w:p>
    <w:p w:rsidR="00F57CD4" w:rsidRDefault="00162664">
      <w:pPr>
        <w:spacing w:line="320" w:lineRule="exact"/>
        <w:ind w:left="837" w:right="5605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f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er</w:t>
      </w:r>
      <w:r>
        <w:rPr>
          <w:rFonts w:ascii="Comic Sans MS" w:eastAsia="Comic Sans MS" w:hAnsi="Comic Sans MS" w:cs="Comic Sans MS"/>
          <w:spacing w:val="1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y</w:t>
      </w:r>
      <w:r>
        <w:rPr>
          <w:rFonts w:ascii="Comic Sans MS" w:eastAsia="Comic Sans MS" w:hAnsi="Comic Sans MS" w:cs="Comic Sans MS"/>
          <w:spacing w:val="10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</w:p>
    <w:p w:rsidR="00F57CD4" w:rsidRDefault="00162664">
      <w:pPr>
        <w:spacing w:before="1"/>
        <w:ind w:left="837" w:right="5590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tó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al</w:t>
      </w:r>
      <w:r>
        <w:rPr>
          <w:rFonts w:ascii="Comic Sans MS" w:eastAsia="Comic Sans MS" w:hAnsi="Comic Sans MS" w:cs="Comic Sans MS"/>
          <w:spacing w:val="-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e...</w:t>
      </w:r>
      <w:r>
        <w:rPr>
          <w:rFonts w:ascii="Comic Sans MS" w:eastAsia="Comic Sans MS" w:hAnsi="Comic Sans MS" w:cs="Comic Sans MS"/>
          <w:spacing w:val="-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L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s 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ta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z w:val="24"/>
          <w:szCs w:val="24"/>
        </w:rPr>
        <w:t>an de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ud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hom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 y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m</w:t>
      </w:r>
      <w:r>
        <w:rPr>
          <w:rFonts w:ascii="Comic Sans MS" w:eastAsia="Comic Sans MS" w:hAnsi="Comic Sans MS" w:cs="Comic Sans MS"/>
          <w:sz w:val="24"/>
          <w:szCs w:val="24"/>
        </w:rPr>
        <w:t>u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j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o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tían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güe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za.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b/>
          <w:sz w:val="24"/>
          <w:szCs w:val="24"/>
        </w:rPr>
        <w:t>Gen</w:t>
      </w:r>
      <w:r>
        <w:rPr>
          <w:rFonts w:ascii="Comic Sans MS" w:eastAsia="Comic Sans MS" w:hAnsi="Comic Sans MS" w:cs="Comic Sans MS"/>
          <w:b/>
          <w:spacing w:val="-3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2,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22 y 25)</w:t>
      </w: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before="15" w:line="240" w:lineRule="exact"/>
        <w:rPr>
          <w:sz w:val="24"/>
          <w:szCs w:val="24"/>
        </w:rPr>
      </w:pPr>
    </w:p>
    <w:p w:rsidR="00F57CD4" w:rsidRDefault="00162664">
      <w:pPr>
        <w:spacing w:line="320" w:lineRule="exact"/>
        <w:ind w:left="837" w:right="5606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“M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i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és  </w:t>
      </w:r>
      <w:r>
        <w:rPr>
          <w:rFonts w:ascii="Comic Sans MS" w:eastAsia="Comic Sans MS" w:hAnsi="Comic Sans MS" w:cs="Comic Sans MS"/>
          <w:spacing w:val="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exte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dió  </w:t>
      </w:r>
      <w:r>
        <w:rPr>
          <w:rFonts w:ascii="Comic Sans MS" w:eastAsia="Comic Sans MS" w:hAnsi="Comic Sans MS" w:cs="Comic Sans MS"/>
          <w:spacing w:val="5"/>
          <w:position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l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 xml:space="preserve">a  </w:t>
      </w:r>
      <w:r>
        <w:rPr>
          <w:rFonts w:ascii="Comic Sans MS" w:eastAsia="Comic Sans MS" w:hAnsi="Comic Sans MS" w:cs="Comic Sans MS"/>
          <w:spacing w:val="1"/>
          <w:position w:val="1"/>
          <w:sz w:val="24"/>
          <w:szCs w:val="24"/>
        </w:rPr>
        <w:t xml:space="preserve"> m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position w:val="1"/>
          <w:sz w:val="24"/>
          <w:szCs w:val="24"/>
        </w:rPr>
        <w:t>n</w:t>
      </w:r>
      <w:r>
        <w:rPr>
          <w:rFonts w:ascii="Comic Sans MS" w:eastAsia="Comic Sans MS" w:hAnsi="Comic Sans MS" w:cs="Comic Sans MS"/>
          <w:position w:val="1"/>
          <w:sz w:val="24"/>
          <w:szCs w:val="24"/>
        </w:rPr>
        <w:t>o</w:t>
      </w:r>
    </w:p>
    <w:p w:rsidR="00F57CD4" w:rsidRDefault="00162664">
      <w:pPr>
        <w:spacing w:before="2"/>
        <w:ind w:left="837" w:right="5591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b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el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,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ñ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 xml:space="preserve">izo 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eti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al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ar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>n un fue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z w:val="24"/>
          <w:szCs w:val="24"/>
        </w:rPr>
        <w:t>te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>to</w:t>
      </w:r>
      <w:r>
        <w:rPr>
          <w:rFonts w:ascii="Comic Sans MS" w:eastAsia="Comic Sans MS" w:hAnsi="Comic Sans MS" w:cs="Comic Sans MS"/>
          <w:spacing w:val="3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a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z w:val="24"/>
          <w:szCs w:val="24"/>
        </w:rPr>
        <w:t xml:space="preserve">te que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so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pl</w:t>
      </w:r>
      <w:r>
        <w:rPr>
          <w:rFonts w:ascii="Comic Sans MS" w:eastAsia="Comic Sans MS" w:hAnsi="Comic Sans MS" w:cs="Comic Sans MS"/>
          <w:sz w:val="24"/>
          <w:szCs w:val="24"/>
        </w:rPr>
        <w:t>ó</w:t>
      </w:r>
      <w:r>
        <w:rPr>
          <w:rFonts w:ascii="Comic Sans MS" w:eastAsia="Comic Sans MS" w:hAnsi="Comic Sans MS" w:cs="Comic Sans MS"/>
          <w:spacing w:val="4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t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da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 xml:space="preserve">a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n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h</w:t>
      </w:r>
      <w:r>
        <w:rPr>
          <w:rFonts w:ascii="Comic Sans MS" w:eastAsia="Comic Sans MS" w:hAnsi="Comic Sans MS" w:cs="Comic Sans MS"/>
          <w:sz w:val="24"/>
          <w:szCs w:val="24"/>
        </w:rPr>
        <w:t>e;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el 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m</w:t>
      </w:r>
      <w:r>
        <w:rPr>
          <w:rFonts w:ascii="Comic Sans MS" w:eastAsia="Comic Sans MS" w:hAnsi="Comic Sans MS" w:cs="Comic Sans MS"/>
          <w:sz w:val="24"/>
          <w:szCs w:val="24"/>
        </w:rPr>
        <w:t>ar quedó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c</w:t>
      </w:r>
      <w:r>
        <w:rPr>
          <w:rFonts w:ascii="Comic Sans MS" w:eastAsia="Comic Sans MS" w:hAnsi="Comic Sans MS" w:cs="Comic Sans MS"/>
          <w:sz w:val="24"/>
          <w:szCs w:val="24"/>
        </w:rPr>
        <w:t>o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y 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l</w:t>
      </w:r>
      <w:r>
        <w:rPr>
          <w:rFonts w:ascii="Comic Sans MS" w:eastAsia="Comic Sans MS" w:hAnsi="Comic Sans MS" w:cs="Comic Sans MS"/>
          <w:sz w:val="24"/>
          <w:szCs w:val="24"/>
        </w:rPr>
        <w:t>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aguas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 xml:space="preserve"> s</w:t>
      </w:r>
      <w:r>
        <w:rPr>
          <w:rFonts w:ascii="Comic Sans MS" w:eastAsia="Comic Sans MS" w:hAnsi="Comic Sans MS" w:cs="Comic Sans MS"/>
          <w:sz w:val="24"/>
          <w:szCs w:val="24"/>
        </w:rPr>
        <w:t>e di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v</w:t>
      </w:r>
      <w:r>
        <w:rPr>
          <w:rFonts w:ascii="Comic Sans MS" w:eastAsia="Comic Sans MS" w:hAnsi="Comic Sans MS" w:cs="Comic Sans MS"/>
          <w:sz w:val="24"/>
          <w:szCs w:val="24"/>
        </w:rPr>
        <w:t>idie</w:t>
      </w:r>
      <w:r>
        <w:rPr>
          <w:rFonts w:ascii="Comic Sans MS" w:eastAsia="Comic Sans MS" w:hAnsi="Comic Sans MS" w:cs="Comic Sans MS"/>
          <w:spacing w:val="2"/>
          <w:sz w:val="24"/>
          <w:szCs w:val="24"/>
        </w:rPr>
        <w:t>r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</w:t>
      </w:r>
      <w:r>
        <w:rPr>
          <w:rFonts w:ascii="Comic Sans MS" w:eastAsia="Comic Sans MS" w:hAnsi="Comic Sans MS" w:cs="Comic Sans MS"/>
          <w:sz w:val="24"/>
          <w:szCs w:val="24"/>
        </w:rPr>
        <w:t xml:space="preserve">n   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 xml:space="preserve">en   </w:t>
      </w:r>
      <w:r>
        <w:rPr>
          <w:rFonts w:ascii="Comic Sans MS" w:eastAsia="Comic Sans MS" w:hAnsi="Comic Sans MS" w:cs="Comic Sans MS"/>
          <w:spacing w:val="35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sz w:val="24"/>
          <w:szCs w:val="24"/>
        </w:rPr>
        <w:t>d</w:t>
      </w:r>
      <w:r>
        <w:rPr>
          <w:rFonts w:ascii="Comic Sans MS" w:eastAsia="Comic Sans MS" w:hAnsi="Comic Sans MS" w:cs="Comic Sans MS"/>
          <w:spacing w:val="1"/>
          <w:sz w:val="24"/>
          <w:szCs w:val="24"/>
        </w:rPr>
        <w:t>os</w:t>
      </w:r>
      <w:r>
        <w:rPr>
          <w:rFonts w:ascii="Comic Sans MS" w:eastAsia="Comic Sans MS" w:hAnsi="Comic Sans MS" w:cs="Comic Sans MS"/>
          <w:spacing w:val="-1"/>
          <w:sz w:val="24"/>
          <w:szCs w:val="24"/>
        </w:rPr>
        <w:t>”</w:t>
      </w:r>
      <w:r>
        <w:rPr>
          <w:rFonts w:ascii="Comic Sans MS" w:eastAsia="Comic Sans MS" w:hAnsi="Comic Sans MS" w:cs="Comic Sans MS"/>
          <w:sz w:val="24"/>
          <w:szCs w:val="24"/>
        </w:rPr>
        <w:t xml:space="preserve">.   </w:t>
      </w:r>
      <w:r>
        <w:rPr>
          <w:rFonts w:ascii="Comic Sans MS" w:eastAsia="Comic Sans MS" w:hAnsi="Comic Sans MS" w:cs="Comic Sans MS"/>
          <w:spacing w:val="3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spacing w:val="1"/>
          <w:sz w:val="24"/>
          <w:szCs w:val="24"/>
        </w:rPr>
        <w:t>(</w:t>
      </w:r>
      <w:r>
        <w:rPr>
          <w:rFonts w:ascii="Comic Sans MS" w:eastAsia="Comic Sans MS" w:hAnsi="Comic Sans MS" w:cs="Comic Sans MS"/>
          <w:b/>
          <w:spacing w:val="-1"/>
          <w:sz w:val="24"/>
          <w:szCs w:val="24"/>
        </w:rPr>
        <w:t>E</w:t>
      </w:r>
      <w:r>
        <w:rPr>
          <w:rFonts w:ascii="Comic Sans MS" w:eastAsia="Comic Sans MS" w:hAnsi="Comic Sans MS" w:cs="Comic Sans MS"/>
          <w:b/>
          <w:sz w:val="24"/>
          <w:szCs w:val="24"/>
        </w:rPr>
        <w:t>x</w:t>
      </w:r>
    </w:p>
    <w:p w:rsidR="00F57CD4" w:rsidRDefault="00162664">
      <w:pPr>
        <w:spacing w:before="1" w:line="300" w:lineRule="exact"/>
        <w:ind w:left="837" w:right="8076"/>
        <w:jc w:val="both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b/>
          <w:position w:val="-1"/>
          <w:sz w:val="24"/>
          <w:szCs w:val="24"/>
        </w:rPr>
        <w:t>14</w:t>
      </w:r>
      <w:r>
        <w:rPr>
          <w:rFonts w:ascii="Comic Sans MS" w:eastAsia="Comic Sans MS" w:hAnsi="Comic Sans MS" w:cs="Comic Sans MS"/>
          <w:b/>
          <w:spacing w:val="-1"/>
          <w:position w:val="-1"/>
          <w:sz w:val="24"/>
          <w:szCs w:val="24"/>
        </w:rPr>
        <w:t>,</w:t>
      </w:r>
      <w:r>
        <w:rPr>
          <w:rFonts w:ascii="Comic Sans MS" w:eastAsia="Comic Sans MS" w:hAnsi="Comic Sans MS" w:cs="Comic Sans MS"/>
          <w:b/>
          <w:position w:val="-1"/>
          <w:sz w:val="24"/>
          <w:szCs w:val="24"/>
        </w:rPr>
        <w:t>21)</w:t>
      </w:r>
    </w:p>
    <w:p w:rsidR="00F57CD4" w:rsidRDefault="00F57CD4">
      <w:pPr>
        <w:spacing w:before="7" w:line="160" w:lineRule="exact"/>
        <w:rPr>
          <w:sz w:val="16"/>
          <w:szCs w:val="16"/>
        </w:rPr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F57CD4">
      <w:pPr>
        <w:spacing w:line="200" w:lineRule="exact"/>
      </w:pPr>
    </w:p>
    <w:p w:rsidR="00F57CD4" w:rsidRDefault="00162664">
      <w:pPr>
        <w:spacing w:before="33"/>
        <w:ind w:left="4728" w:right="4727"/>
        <w:jc w:val="center"/>
      </w:pPr>
      <w:r>
        <w:rPr>
          <w:spacing w:val="1"/>
          <w:w w:val="99"/>
        </w:rPr>
        <w:t>1</w:t>
      </w:r>
      <w:r>
        <w:rPr>
          <w:w w:val="99"/>
        </w:rPr>
        <w:t>4</w:t>
      </w:r>
    </w:p>
    <w:sectPr w:rsidR="00F57CD4">
      <w:footerReference w:type="default" r:id="rId19"/>
      <w:pgSz w:w="11920" w:h="16840"/>
      <w:pgMar w:top="1320" w:right="102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517" w:rsidRDefault="00FC7517">
      <w:r>
        <w:separator/>
      </w:r>
    </w:p>
  </w:endnote>
  <w:endnote w:type="continuationSeparator" w:id="0">
    <w:p w:rsidR="00FC7517" w:rsidRDefault="00FC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D4" w:rsidRDefault="00FC7517">
    <w:pPr>
      <w:spacing w:line="200" w:lineRule="exact"/>
    </w:pPr>
    <w:r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7pt;margin-top:802.1pt;width:9pt;height:11.95pt;z-index:-251659264;mso-position-horizontal-relative:page;mso-position-vertical-relative:page" filled="f" stroked="f">
          <v:textbox inset="0,0,0,0">
            <w:txbxContent>
              <w:p w:rsidR="00F57CD4" w:rsidRDefault="00162664">
                <w:pPr>
                  <w:spacing w:line="220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873F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D4" w:rsidRDefault="00FC7517">
    <w:pPr>
      <w:spacing w:line="200" w:lineRule="exact"/>
    </w:pPr>
    <w:r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5pt;margin-top:802.1pt;width:14pt;height:11.95pt;z-index:-251658240;mso-position-horizontal-relative:page;mso-position-vertical-relative:page" filled="f" stroked="f">
          <v:textbox inset="0,0,0,0">
            <w:txbxContent>
              <w:p w:rsidR="00F57CD4" w:rsidRDefault="00162664">
                <w:pPr>
                  <w:spacing w:line="220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873F0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D4" w:rsidRDefault="00F57CD4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517" w:rsidRDefault="00FC7517">
      <w:r>
        <w:separator/>
      </w:r>
    </w:p>
  </w:footnote>
  <w:footnote w:type="continuationSeparator" w:id="0">
    <w:p w:rsidR="00FC7517" w:rsidRDefault="00FC7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9086B"/>
    <w:multiLevelType w:val="multilevel"/>
    <w:tmpl w:val="3B9083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D4"/>
    <w:rsid w:val="00144CF6"/>
    <w:rsid w:val="00162664"/>
    <w:rsid w:val="001B3F8E"/>
    <w:rsid w:val="004A2D89"/>
    <w:rsid w:val="004B43BB"/>
    <w:rsid w:val="005873F0"/>
    <w:rsid w:val="009704B4"/>
    <w:rsid w:val="009E16B7"/>
    <w:rsid w:val="00AB2F2B"/>
    <w:rsid w:val="00B52A5F"/>
    <w:rsid w:val="00C90420"/>
    <w:rsid w:val="00D74028"/>
    <w:rsid w:val="00F57CD4"/>
    <w:rsid w:val="00FC7517"/>
    <w:rsid w:val="00F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  <w:rPr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  <w:rPr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041AC-5B20-4700-BD48-E05472D77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2589</Words>
  <Characters>14241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</dc:creator>
  <cp:lastModifiedBy>Elio Dir Suarez Ramirez</cp:lastModifiedBy>
  <cp:revision>2</cp:revision>
  <dcterms:created xsi:type="dcterms:W3CDTF">2016-09-26T13:21:00Z</dcterms:created>
  <dcterms:modified xsi:type="dcterms:W3CDTF">2016-09-26T13:21:00Z</dcterms:modified>
</cp:coreProperties>
</file>